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BF" w:rsidRDefault="001A5D99" w:rsidP="005C3A6A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  <w:r w:rsidRPr="008E0B02">
        <w:rPr>
          <w:rFonts w:eastAsia="Calibri"/>
          <w:b/>
          <w:i/>
          <w:iCs/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403B4338" wp14:editId="3C8E96D5">
                <wp:simplePos x="0" y="0"/>
                <wp:positionH relativeFrom="margin">
                  <wp:posOffset>-1270</wp:posOffset>
                </wp:positionH>
                <wp:positionV relativeFrom="paragraph">
                  <wp:posOffset>-342900</wp:posOffset>
                </wp:positionV>
                <wp:extent cx="6667500" cy="1379855"/>
                <wp:effectExtent l="0" t="0" r="0" b="0"/>
                <wp:wrapNone/>
                <wp:docPr id="15" name="Grup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0" cy="1379855"/>
                          <a:chOff x="540" y="-694"/>
                          <a:chExt cx="9692" cy="1475"/>
                        </a:xfrm>
                      </wpg:grpSpPr>
                      <pic:pic xmlns:pic="http://schemas.openxmlformats.org/drawingml/2006/picture">
                        <pic:nvPicPr>
                          <pic:cNvPr id="16" name="stemm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" y="-473"/>
                            <a:ext cx="956" cy="1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58" y="-694"/>
                            <a:ext cx="1105" cy="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 r="71188"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" y="-553"/>
                            <a:ext cx="4791" cy="13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b/>
                                  <w:kern w:val="2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b/>
                                  <w:kern w:val="2"/>
                                  <w:sz w:val="14"/>
                                  <w:szCs w:val="14"/>
                                </w:rPr>
                                <w:t xml:space="preserve">Ministero dell’Istruzione e del merito  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b/>
                                  <w:kern w:val="2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b/>
                                  <w:kern w:val="2"/>
                                  <w:sz w:val="14"/>
                                  <w:szCs w:val="14"/>
                                </w:rPr>
                                <w:t>Istituto Comprensivo “Leonardo da Vinci”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</w:rPr>
                                <w:t>Scuola Infanzia-Primaria-Secondaria I Gr. Settala-Rodano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</w:rPr>
                                <w:t>Via Verdi 8/b - 20090 Settala (MI)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  <w:lang w:val="en-GB"/>
                                </w:rPr>
                                <w:t>Tel. 0295770144-0295379121-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  <w:lang w:val="en-GB"/>
                                </w:rPr>
                                <w:t>miic8bn004@istruzione.it - miic8bn004@pec.istruzione.it www.icsettalarodano.edu.it – C.F. 91510760159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78" y="329"/>
                            <a:ext cx="2954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B4338" id="Gruppo 15" o:spid="_x0000_s1026" style="position:absolute;margin-left:-.1pt;margin-top:-27pt;width:525pt;height:108.65pt;z-index:251658240;mso-wrap-distance-left:0;mso-wrap-distance-right:0;mso-position-horizontal-relative:margin" coordorigin="540,-694" coordsize="9692,147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temma-repubblica-italiana" o:spid="_x0000_s1027" type="#_x0000_t75" style="position:absolute;left:540;top:-473;width:956;height: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" strokecolor="#3465a4">
                  <v:fill recolor="t" type="frame"/>
                  <v:stroke joinstyle="round"/>
                  <v:imagedata r:id="rId11" o:title=""/>
                </v:shape>
                <v:shape id="logo" o:spid="_x0000_s1028" type="#_x0000_t75" style="position:absolute;left:8158;top:-694;width:1105;height:1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" strokecolor="#3465a4">
                  <v:fill recolor="t" type="frame"/>
                  <v:stroke joinstyle="round"/>
                  <v:imagedata r:id="rId12" o:title="" cropright="46654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9" type="#_x0000_t202" style="position:absolute;left:2187;top:-553;width:4791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" stroked="f" strokecolor="#3465a4">
                  <v:stroke joinstyle="round"/>
                  <v:textbox>
                    <w:txbxContent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b/>
                            <w:kern w:val="2"/>
                            <w:sz w:val="14"/>
                            <w:szCs w:val="14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kern w:val="2"/>
                            <w:sz w:val="14"/>
                            <w:szCs w:val="14"/>
                          </w:rPr>
                          <w:t xml:space="preserve">Ministero dell’Istruzione e del merito  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b/>
                            <w:kern w:val="2"/>
                            <w:sz w:val="14"/>
                            <w:szCs w:val="14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kern w:val="2"/>
                            <w:sz w:val="14"/>
                            <w:szCs w:val="14"/>
                          </w:rPr>
                          <w:t>Istituto Comprensivo “Leonardo da Vinci”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</w:rPr>
                        </w:pPr>
                        <w:r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</w:rPr>
                          <w:t>Scuola Infanzia-Primaria-Secondaria I Gr. Settala-Rodano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</w:rPr>
                        </w:pPr>
                        <w:r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</w:rPr>
                          <w:t>Via Verdi 8/b - 20090 Settala (MI)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  <w:lang w:val="en-GB"/>
                          </w:rPr>
                          <w:t>Tel. 0295770144-0295379121-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  <w:lang w:val="en-GB"/>
                          </w:rPr>
                          <w:t>miic8bn004@istruzione.it - miic8bn004@pec.istruzione.it www.icsettalarodano.edu.it – C.F. 91510760159</w:t>
                        </w:r>
                      </w:p>
                    </w:txbxContent>
                  </v:textbox>
                </v:shape>
                <v:shape id="Immagine 14" o:spid="_x0000_s1030" type="#_x0000_t75" style="position:absolute;left:7278;top:329;width:2954;height: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" strokecolor="#3465a4">
                  <v:fill recolor="t" type="frame"/>
                  <v:stroke joinstyle="round"/>
                  <v:imagedata r:id="rId13" o:title=""/>
                </v:shape>
                <w10:wrap anchorx="margin"/>
              </v:group>
            </w:pict>
          </mc:Fallback>
        </mc:AlternateContent>
      </w:r>
    </w:p>
    <w:p w:rsidR="004B7686" w:rsidRPr="008E0B02" w:rsidRDefault="003347BF" w:rsidP="005C3A6A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  <w:r>
        <w:rPr>
          <w:rFonts w:eastAsia="Calibri"/>
          <w:b/>
          <w:i/>
          <w:iCs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7686" w:rsidRPr="008E0B02" w:rsidRDefault="004B7686" w:rsidP="005C3A6A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</w:p>
    <w:p w:rsidR="00E67CD8" w:rsidRPr="008E0B02" w:rsidRDefault="00E67CD8" w:rsidP="005C3A6A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</w:p>
    <w:p w:rsidR="00877AC1" w:rsidRPr="008E0B02" w:rsidRDefault="00877AC1" w:rsidP="00877AC1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  <w:r w:rsidRPr="008E0B02">
        <w:rPr>
          <w:rFonts w:eastAsia="Calibri"/>
          <w:b/>
          <w:i/>
          <w:iCs/>
          <w:lang w:eastAsia="en-US"/>
        </w:rPr>
        <w:t xml:space="preserve">     </w:t>
      </w:r>
    </w:p>
    <w:p w:rsidR="00667F10" w:rsidRPr="008E0B02" w:rsidRDefault="00667F10" w:rsidP="00560D60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</w:p>
    <w:p w:rsidR="006E22D6" w:rsidRDefault="006E22D6" w:rsidP="00540514">
      <w:pPr>
        <w:widowControl w:val="0"/>
        <w:tabs>
          <w:tab w:val="left" w:pos="1733"/>
        </w:tabs>
        <w:autoSpaceDE w:val="0"/>
        <w:autoSpaceDN w:val="0"/>
        <w:ind w:right="284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</w:p>
    <w:p w:rsidR="00254246" w:rsidRPr="00254246" w:rsidRDefault="003F5D6D" w:rsidP="00254246">
      <w:pPr>
        <w:widowControl w:val="0"/>
        <w:autoSpaceDE w:val="0"/>
        <w:autoSpaceDN w:val="0"/>
        <w:rPr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>ALLEGATO A</w:t>
      </w:r>
    </w:p>
    <w:p w:rsidR="00254246" w:rsidRPr="00254246" w:rsidRDefault="00254246" w:rsidP="00254246">
      <w:pPr>
        <w:widowControl w:val="0"/>
        <w:autoSpaceDE w:val="0"/>
        <w:autoSpaceDN w:val="0"/>
        <w:ind w:right="2"/>
        <w:jc w:val="center"/>
        <w:outlineLvl w:val="0"/>
        <w:rPr>
          <w:b/>
          <w:bCs/>
          <w:sz w:val="22"/>
          <w:szCs w:val="22"/>
          <w:lang w:eastAsia="en-US"/>
        </w:rPr>
      </w:pPr>
      <w:r w:rsidRPr="00254246">
        <w:rPr>
          <w:b/>
          <w:bCs/>
          <w:sz w:val="22"/>
          <w:szCs w:val="22"/>
          <w:lang w:eastAsia="en-US"/>
        </w:rPr>
        <w:t>CRITERI</w:t>
      </w:r>
      <w:r w:rsidRPr="00254246">
        <w:rPr>
          <w:b/>
          <w:bCs/>
          <w:spacing w:val="-8"/>
          <w:sz w:val="22"/>
          <w:szCs w:val="22"/>
          <w:lang w:eastAsia="en-US"/>
        </w:rPr>
        <w:t xml:space="preserve"> </w:t>
      </w:r>
      <w:r w:rsidRPr="00254246">
        <w:rPr>
          <w:b/>
          <w:bCs/>
          <w:sz w:val="22"/>
          <w:szCs w:val="22"/>
          <w:lang w:eastAsia="en-US"/>
        </w:rPr>
        <w:t>VALUTAZIONE</w:t>
      </w:r>
      <w:r w:rsidRPr="00254246">
        <w:rPr>
          <w:b/>
          <w:bCs/>
          <w:spacing w:val="-8"/>
          <w:sz w:val="22"/>
          <w:szCs w:val="22"/>
          <w:lang w:eastAsia="en-US"/>
        </w:rPr>
        <w:t xml:space="preserve"> TITOLI </w:t>
      </w:r>
      <w:r w:rsidRPr="00254246">
        <w:rPr>
          <w:b/>
          <w:bCs/>
          <w:sz w:val="22"/>
          <w:szCs w:val="22"/>
          <w:lang w:eastAsia="en-US"/>
        </w:rPr>
        <w:t>DEL</w:t>
      </w:r>
      <w:r w:rsidRPr="00254246">
        <w:rPr>
          <w:b/>
          <w:bCs/>
          <w:spacing w:val="-7"/>
          <w:sz w:val="22"/>
          <w:szCs w:val="22"/>
          <w:lang w:eastAsia="en-US"/>
        </w:rPr>
        <w:t xml:space="preserve"> </w:t>
      </w:r>
      <w:r w:rsidRPr="00254246">
        <w:rPr>
          <w:b/>
          <w:bCs/>
          <w:spacing w:val="-2"/>
          <w:sz w:val="22"/>
          <w:szCs w:val="22"/>
          <w:lang w:eastAsia="en-US"/>
        </w:rPr>
        <w:t>PERSONALE</w:t>
      </w:r>
    </w:p>
    <w:p w:rsidR="00254246" w:rsidRPr="00254246" w:rsidRDefault="00254246" w:rsidP="00254246">
      <w:pPr>
        <w:widowControl w:val="0"/>
        <w:autoSpaceDE w:val="0"/>
        <w:autoSpaceDN w:val="0"/>
        <w:rPr>
          <w:b/>
          <w:sz w:val="20"/>
          <w:szCs w:val="22"/>
          <w:lang w:eastAsia="en-US"/>
        </w:rPr>
      </w:pPr>
    </w:p>
    <w:p w:rsidR="00254246" w:rsidRPr="00254246" w:rsidRDefault="00254246" w:rsidP="00254246">
      <w:pPr>
        <w:widowControl w:val="0"/>
        <w:autoSpaceDE w:val="0"/>
        <w:autoSpaceDN w:val="0"/>
        <w:spacing w:before="154" w:after="1"/>
        <w:rPr>
          <w:b/>
          <w:sz w:val="20"/>
          <w:szCs w:val="22"/>
          <w:lang w:eastAsia="en-US"/>
        </w:rPr>
      </w:pPr>
    </w:p>
    <w:tbl>
      <w:tblPr>
        <w:tblStyle w:val="TableNormal2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2"/>
        <w:gridCol w:w="3320"/>
        <w:gridCol w:w="1560"/>
        <w:gridCol w:w="1514"/>
      </w:tblGrid>
      <w:tr w:rsidR="00254246" w:rsidRPr="00254246" w:rsidTr="00254246">
        <w:trPr>
          <w:trHeight w:val="916"/>
        </w:trPr>
        <w:tc>
          <w:tcPr>
            <w:tcW w:w="3252" w:type="dxa"/>
            <w:shd w:val="clear" w:color="auto" w:fill="D9D9D9"/>
          </w:tcPr>
          <w:p w:rsidR="00254246" w:rsidRPr="00254246" w:rsidRDefault="00254246" w:rsidP="00254246">
            <w:pPr>
              <w:tabs>
                <w:tab w:val="left" w:pos="2351"/>
              </w:tabs>
              <w:spacing w:before="238"/>
              <w:ind w:right="136"/>
              <w:jc w:val="center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color w:val="000000"/>
                <w:spacing w:val="-27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i/>
                <w:color w:val="000000"/>
                <w:spacing w:val="-2"/>
                <w:sz w:val="22"/>
                <w:szCs w:val="22"/>
                <w:shd w:val="clear" w:color="auto" w:fill="FFFFFF"/>
              </w:rPr>
              <w:t>Descrizione</w:t>
            </w:r>
            <w:proofErr w:type="spellEnd"/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ab/>
            </w:r>
          </w:p>
        </w:tc>
        <w:tc>
          <w:tcPr>
            <w:tcW w:w="3320" w:type="dxa"/>
            <w:shd w:val="clear" w:color="auto" w:fill="D9D9D9"/>
          </w:tcPr>
          <w:p w:rsidR="00254246" w:rsidRPr="00254246" w:rsidRDefault="00254246" w:rsidP="00254246">
            <w:pPr>
              <w:tabs>
                <w:tab w:val="left" w:pos="3326"/>
              </w:tabs>
              <w:spacing w:before="238"/>
              <w:ind w:left="194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color w:val="000000"/>
                <w:spacing w:val="-27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Punti</w:t>
            </w:r>
            <w:proofErr w:type="spellEnd"/>
            <w:r w:rsidRPr="00254246">
              <w:rPr>
                <w:b/>
                <w:i/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</w:t>
            </w:r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tot</w:t>
            </w:r>
            <w:r w:rsidRPr="00254246">
              <w:rPr>
                <w:b/>
                <w:i/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</w:t>
            </w:r>
            <w:r w:rsidRPr="00254246">
              <w:rPr>
                <w:b/>
                <w:i/>
                <w:color w:val="000000"/>
                <w:spacing w:val="-10"/>
                <w:sz w:val="22"/>
                <w:szCs w:val="22"/>
                <w:shd w:val="clear" w:color="auto" w:fill="FFFFFF"/>
              </w:rPr>
              <w:t>8</w:t>
            </w:r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ab/>
            </w:r>
          </w:p>
        </w:tc>
        <w:tc>
          <w:tcPr>
            <w:tcW w:w="1560" w:type="dxa"/>
          </w:tcPr>
          <w:p w:rsidR="00254246" w:rsidRPr="00254246" w:rsidRDefault="00254246" w:rsidP="00254246">
            <w:pPr>
              <w:spacing w:before="55"/>
              <w:rPr>
                <w:b/>
                <w:sz w:val="16"/>
                <w:szCs w:val="22"/>
              </w:rPr>
            </w:pPr>
          </w:p>
          <w:p w:rsidR="00254246" w:rsidRPr="00254246" w:rsidRDefault="00254246" w:rsidP="00254246">
            <w:pPr>
              <w:ind w:left="221" w:right="366"/>
              <w:rPr>
                <w:b/>
                <w:sz w:val="16"/>
                <w:szCs w:val="22"/>
              </w:rPr>
            </w:pPr>
            <w:r w:rsidRPr="00254246">
              <w:rPr>
                <w:b/>
                <w:noProof/>
                <w:sz w:val="16"/>
                <w:szCs w:val="22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022E22B7" wp14:editId="3EF671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-151958</wp:posOffset>
                      </wp:positionV>
                      <wp:extent cx="984885" cy="994410"/>
                      <wp:effectExtent l="0" t="0" r="0" b="0"/>
                      <wp:wrapNone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4885" cy="994410"/>
                                <a:chOff x="0" y="0"/>
                                <a:chExt cx="984885" cy="994410"/>
                              </a:xfrm>
                            </wpg:grpSpPr>
                            <wps:wsp>
                              <wps:cNvPr id="23" name="Graphic 3"/>
                              <wps:cNvSpPr/>
                              <wps:spPr>
                                <a:xfrm>
                                  <a:off x="0" y="0"/>
                                  <a:ext cx="984885" cy="9944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4885" h="994410">
                                      <a:moveTo>
                                        <a:pt x="984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93952"/>
                                      </a:lnTo>
                                      <a:lnTo>
                                        <a:pt x="984808" y="993952"/>
                                      </a:lnTo>
                                      <a:lnTo>
                                        <a:pt x="984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4"/>
                              <wps:cNvSpPr/>
                              <wps:spPr>
                                <a:xfrm>
                                  <a:off x="121920" y="152323"/>
                                  <a:ext cx="647065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7065" h="350520">
                                      <a:moveTo>
                                        <a:pt x="646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234696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646480" y="350520"/>
                                      </a:lnTo>
                                      <a:lnTo>
                                        <a:pt x="646480" y="234696"/>
                                      </a:lnTo>
                                      <a:lnTo>
                                        <a:pt x="646480" y="117348"/>
                                      </a:lnTo>
                                      <a:lnTo>
                                        <a:pt x="646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390318" id="Group 2" o:spid="_x0000_s1026" style="position:absolute;margin-left:0;margin-top:-11.95pt;width:77.55pt;height:78.3pt;z-index:-251650048;mso-wrap-distance-left:0;mso-wrap-distance-right:0" coordsize="9848,9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">
                      <v:shape id="Graphic 3" o:spid="_x0000_s1027" style="position:absolute;width:9848;height:9944;visibility:visible;mso-wrap-style:square;v-text-anchor:top" coordsize="984885,994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P3K8QA&#10;AADbAAAADwAAAGRycy9kb3ducmV2LnhtbESPzWrDMBCE74G+g9hCb7XclPzgRAlpITj00tjJAyzW&#10;xjaxVkZSY7dPXxUKOQ4z8w2z3o6mEzdyvrWs4CVJQRBXVrdcKzif9s9LED4ga+wsk4Jv8rDdPEzW&#10;mGk7cEG3MtQiQthnqKAJoc+k9FVDBn1ie+LoXawzGKJ0tdQOhwg3nZym6VwabDkuNNjTe0PVtfwy&#10;CnJ3XXzM5Gj8Tz5/O5pPtyv2Tqmnx3G3AhFoDPfwf/ugFUxf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z9yvEAAAA2wAAAA8AAAAAAAAAAAAAAAAAmAIAAGRycy9k&#10;b3ducmV2LnhtbFBLBQYAAAAABAAEAPUAAACJAwAAAAA=&#10;" path="m984808,l,,,993952r984808,l984808,xe" fillcolor="#d9d9d9" stroked="f">
                        <v:path arrowok="t"/>
                      </v:shape>
                      <v:shape id="Graphic 4" o:spid="_x0000_s1028" style="position:absolute;left:1219;top:1523;width:6470;height:3505;visibility:visible;mso-wrap-style:square;v-text-anchor:top" coordsize="647065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gSt8IA&#10;AADbAAAADwAAAGRycy9kb3ducmV2LnhtbESP0YrCMBRE3wX/IVzBN00tsq7VKKIUVnzS9QOuzbWt&#10;NjeliW33783Cwj4OM3OGWW97U4mWGldaVjCbRiCIM6tLzhVcv9PJJwjnkTVWlknBDznYboaDNSba&#10;dnym9uJzESDsElRQeF8nUrqsIINuamvi4N1tY9AH2eRSN9gFuKlkHEUf0mDJYaHAmvYFZc/LyyhI&#10;28fhuFz4Lk7Z6cOVT211Oyk1HvW7FQhPvf8P/7W/tIJ4Dr9fwg+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+BK3wgAAANsAAAAPAAAAAAAAAAAAAAAAAJgCAABkcnMvZG93&#10;bnJldi54bWxQSwUGAAAAAAQABAD1AAAAhwMAAAAA&#10;" path="m646480,l,,,117348,,234696,,350520r646480,l646480,234696r,-117348l646480,xe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Pr="00254246">
              <w:rPr>
                <w:b/>
                <w:sz w:val="16"/>
                <w:szCs w:val="22"/>
              </w:rPr>
              <w:t>Punteggio</w:t>
            </w:r>
            <w:proofErr w:type="spellEnd"/>
            <w:r w:rsidRPr="00254246">
              <w:rPr>
                <w:b/>
                <w:spacing w:val="80"/>
                <w:w w:val="150"/>
                <w:sz w:val="16"/>
                <w:szCs w:val="22"/>
              </w:rPr>
              <w:t xml:space="preserve"> </w:t>
            </w:r>
            <w:r w:rsidRPr="00254246">
              <w:rPr>
                <w:b/>
                <w:sz w:val="16"/>
                <w:szCs w:val="22"/>
              </w:rPr>
              <w:t>a</w:t>
            </w:r>
            <w:r w:rsidRPr="00254246">
              <w:rPr>
                <w:b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spacing w:val="-4"/>
                <w:sz w:val="16"/>
                <w:szCs w:val="22"/>
              </w:rPr>
              <w:t>cura</w:t>
            </w:r>
            <w:proofErr w:type="spellEnd"/>
            <w:r w:rsidRPr="00254246">
              <w:rPr>
                <w:b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spacing w:val="-2"/>
                <w:sz w:val="16"/>
                <w:szCs w:val="22"/>
              </w:rPr>
              <w:t>candidato</w:t>
            </w:r>
            <w:proofErr w:type="spellEnd"/>
          </w:p>
        </w:tc>
        <w:tc>
          <w:tcPr>
            <w:tcW w:w="1514" w:type="dxa"/>
            <w:shd w:val="clear" w:color="auto" w:fill="D9D9D9"/>
          </w:tcPr>
          <w:p w:rsidR="00254246" w:rsidRPr="00254246" w:rsidRDefault="00254246" w:rsidP="00254246">
            <w:pPr>
              <w:spacing w:before="55"/>
              <w:rPr>
                <w:b/>
                <w:sz w:val="16"/>
                <w:szCs w:val="22"/>
              </w:rPr>
            </w:pPr>
          </w:p>
          <w:p w:rsidR="00254246" w:rsidRPr="00254246" w:rsidRDefault="00254246" w:rsidP="00254246">
            <w:pPr>
              <w:ind w:left="192"/>
              <w:rPr>
                <w:b/>
                <w:sz w:val="16"/>
                <w:szCs w:val="22"/>
              </w:rPr>
            </w:pPr>
            <w:r w:rsidRPr="00254246">
              <w:rPr>
                <w:b/>
                <w:color w:val="000000"/>
                <w:spacing w:val="-12"/>
                <w:sz w:val="16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color w:val="000000"/>
                <w:sz w:val="16"/>
                <w:szCs w:val="22"/>
                <w:shd w:val="clear" w:color="auto" w:fill="FFFFFF"/>
              </w:rPr>
              <w:t>Punteggio</w:t>
            </w:r>
            <w:proofErr w:type="spellEnd"/>
            <w:r w:rsidRPr="00254246">
              <w:rPr>
                <w:b/>
                <w:color w:val="000000"/>
                <w:spacing w:val="31"/>
                <w:sz w:val="16"/>
                <w:szCs w:val="22"/>
                <w:shd w:val="clear" w:color="auto" w:fill="FFFFFF"/>
              </w:rPr>
              <w:t xml:space="preserve">  </w:t>
            </w:r>
            <w:r w:rsidRPr="00254246">
              <w:rPr>
                <w:b/>
                <w:color w:val="000000"/>
                <w:spacing w:val="-10"/>
                <w:sz w:val="16"/>
                <w:szCs w:val="22"/>
                <w:shd w:val="clear" w:color="auto" w:fill="FFFFFF"/>
              </w:rPr>
              <w:t>a</w:t>
            </w:r>
            <w:r w:rsidRPr="00254246">
              <w:rPr>
                <w:b/>
                <w:color w:val="000000"/>
                <w:spacing w:val="40"/>
                <w:sz w:val="16"/>
                <w:szCs w:val="22"/>
                <w:shd w:val="clear" w:color="auto" w:fill="FFFFFF"/>
              </w:rPr>
              <w:t xml:space="preserve"> </w:t>
            </w:r>
          </w:p>
          <w:p w:rsidR="00254246" w:rsidRPr="00254246" w:rsidRDefault="00254246" w:rsidP="00254246">
            <w:pPr>
              <w:spacing w:before="1"/>
              <w:ind w:left="192"/>
              <w:rPr>
                <w:b/>
                <w:sz w:val="16"/>
                <w:szCs w:val="22"/>
              </w:rPr>
            </w:pPr>
            <w:r w:rsidRPr="00254246">
              <w:rPr>
                <w:b/>
                <w:color w:val="000000"/>
                <w:spacing w:val="-12"/>
                <w:sz w:val="16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color w:val="000000"/>
                <w:sz w:val="16"/>
                <w:szCs w:val="22"/>
                <w:shd w:val="clear" w:color="auto" w:fill="FFFFFF"/>
              </w:rPr>
              <w:t>cura</w:t>
            </w:r>
            <w:proofErr w:type="spellEnd"/>
            <w:r w:rsidRPr="00254246">
              <w:rPr>
                <w:b/>
                <w:color w:val="000000"/>
                <w:spacing w:val="-2"/>
                <w:sz w:val="16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color w:val="000000"/>
                <w:spacing w:val="-2"/>
                <w:sz w:val="16"/>
                <w:szCs w:val="22"/>
                <w:shd w:val="clear" w:color="auto" w:fill="FFFFFF"/>
              </w:rPr>
              <w:t>ufficio</w:t>
            </w:r>
            <w:proofErr w:type="spellEnd"/>
            <w:r w:rsidRPr="00254246">
              <w:rPr>
                <w:b/>
                <w:color w:val="000000"/>
                <w:spacing w:val="40"/>
                <w:sz w:val="16"/>
                <w:szCs w:val="22"/>
                <w:shd w:val="clear" w:color="auto" w:fill="FFFFFF"/>
              </w:rPr>
              <w:t xml:space="preserve"> </w:t>
            </w:r>
          </w:p>
        </w:tc>
      </w:tr>
      <w:tr w:rsidR="00254246" w:rsidRPr="00254246" w:rsidTr="00254246">
        <w:trPr>
          <w:trHeight w:val="2314"/>
        </w:trPr>
        <w:tc>
          <w:tcPr>
            <w:tcW w:w="3252" w:type="dxa"/>
          </w:tcPr>
          <w:p w:rsidR="00254246" w:rsidRPr="00254246" w:rsidRDefault="00254246" w:rsidP="00254246">
            <w:pPr>
              <w:tabs>
                <w:tab w:val="left" w:pos="1833"/>
                <w:tab w:val="left" w:pos="2406"/>
              </w:tabs>
              <w:spacing w:before="240"/>
              <w:ind w:left="220" w:right="355"/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Laurea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vecchio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ordinamento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o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Magistrale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nell’ambito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richiesto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dall’avviso</w:t>
            </w:r>
            <w:proofErr w:type="spellEnd"/>
          </w:p>
        </w:tc>
        <w:tc>
          <w:tcPr>
            <w:tcW w:w="3320" w:type="dxa"/>
          </w:tcPr>
          <w:p w:rsidR="00254246" w:rsidRPr="00254246" w:rsidRDefault="00254246" w:rsidP="00254246">
            <w:pPr>
              <w:spacing w:line="360" w:lineRule="auto"/>
              <w:ind w:left="221" w:right="251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 xml:space="preserve">per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votazione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fino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a 80 (2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>) per</w:t>
            </w:r>
            <w:r w:rsidRPr="00254246">
              <w:rPr>
                <w:b/>
                <w:i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votazione</w:t>
            </w:r>
            <w:proofErr w:type="spellEnd"/>
            <w:r w:rsidRPr="00254246">
              <w:rPr>
                <w:b/>
                <w:i/>
                <w:spacing w:val="-8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da</w:t>
            </w:r>
            <w:r w:rsidRPr="00254246">
              <w:rPr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81</w:t>
            </w:r>
            <w:r w:rsidRPr="00254246">
              <w:rPr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a</w:t>
            </w:r>
            <w:r w:rsidRPr="00254246">
              <w:rPr>
                <w:b/>
                <w:i/>
                <w:spacing w:val="-8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90</w:t>
            </w:r>
            <w:r w:rsidRPr="00254246">
              <w:rPr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(3</w:t>
            </w:r>
            <w:r w:rsidRPr="00254246">
              <w:rPr>
                <w:b/>
                <w:i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>)</w:t>
            </w:r>
          </w:p>
          <w:p w:rsidR="00254246" w:rsidRPr="00254246" w:rsidRDefault="00254246" w:rsidP="00254246">
            <w:pPr>
              <w:spacing w:line="360" w:lineRule="auto"/>
              <w:ind w:left="221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>per</w:t>
            </w:r>
            <w:r w:rsidRPr="00254246">
              <w:rPr>
                <w:b/>
                <w:i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votazione</w:t>
            </w:r>
            <w:proofErr w:type="spellEnd"/>
            <w:r w:rsidRPr="00254246">
              <w:rPr>
                <w:b/>
                <w:i/>
                <w:spacing w:val="-12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da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91</w:t>
            </w:r>
            <w:r w:rsidRPr="00254246">
              <w:rPr>
                <w:b/>
                <w:i/>
                <w:spacing w:val="-13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a</w:t>
            </w:r>
            <w:r w:rsidRPr="00254246">
              <w:rPr>
                <w:b/>
                <w:i/>
                <w:spacing w:val="-12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100</w:t>
            </w:r>
            <w:r w:rsidRPr="00254246">
              <w:rPr>
                <w:b/>
                <w:i/>
                <w:spacing w:val="-12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(4</w:t>
            </w:r>
            <w:r w:rsidRPr="00254246">
              <w:rPr>
                <w:b/>
                <w:i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>)</w:t>
            </w:r>
          </w:p>
          <w:p w:rsidR="00254246" w:rsidRPr="00254246" w:rsidRDefault="00254246" w:rsidP="00254246">
            <w:pPr>
              <w:spacing w:line="360" w:lineRule="auto"/>
              <w:ind w:left="221" w:firstLine="55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>per</w:t>
            </w:r>
            <w:r w:rsidRPr="00254246">
              <w:rPr>
                <w:b/>
                <w:i/>
                <w:spacing w:val="4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votazione</w:t>
            </w:r>
            <w:proofErr w:type="spellEnd"/>
            <w:r w:rsidRPr="00254246">
              <w:rPr>
                <w:b/>
                <w:i/>
                <w:spacing w:val="40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da</w:t>
            </w:r>
            <w:r w:rsidRPr="00254246">
              <w:rPr>
                <w:b/>
                <w:i/>
                <w:spacing w:val="40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101</w:t>
            </w:r>
            <w:r w:rsidRPr="00254246">
              <w:rPr>
                <w:b/>
                <w:i/>
                <w:spacing w:val="40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a</w:t>
            </w:r>
            <w:r w:rsidRPr="00254246">
              <w:rPr>
                <w:b/>
                <w:i/>
                <w:spacing w:val="40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110</w:t>
            </w:r>
            <w:r w:rsidRPr="00254246">
              <w:rPr>
                <w:b/>
                <w:i/>
                <w:spacing w:val="40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 xml:space="preserve">(5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>)</w:t>
            </w:r>
          </w:p>
          <w:p w:rsidR="00254246" w:rsidRPr="00254246" w:rsidRDefault="00254246" w:rsidP="00254246">
            <w:pPr>
              <w:spacing w:line="360" w:lineRule="auto"/>
              <w:ind w:left="221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>lode</w:t>
            </w:r>
            <w:r w:rsidRPr="00254246">
              <w:rPr>
                <w:b/>
                <w:i/>
                <w:spacing w:val="-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 xml:space="preserve">(1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punto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  <w:tc>
          <w:tcPr>
            <w:tcW w:w="1514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</w:tr>
      <w:tr w:rsidR="00254246" w:rsidRPr="00254246" w:rsidTr="00254246">
        <w:trPr>
          <w:trHeight w:val="1279"/>
        </w:trPr>
        <w:tc>
          <w:tcPr>
            <w:tcW w:w="3252" w:type="dxa"/>
          </w:tcPr>
          <w:p w:rsidR="00254246" w:rsidRPr="00254246" w:rsidRDefault="00254246" w:rsidP="00254246">
            <w:pPr>
              <w:spacing w:before="238"/>
              <w:ind w:left="220" w:right="356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t>Ulteriore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Laurea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Triennale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>;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Specialistica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magistrale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>;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Dottorato</w:t>
            </w:r>
            <w:proofErr w:type="spellEnd"/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 xml:space="preserve">di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Ricerca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>;</w:t>
            </w:r>
          </w:p>
        </w:tc>
        <w:tc>
          <w:tcPr>
            <w:tcW w:w="3320" w:type="dxa"/>
          </w:tcPr>
          <w:p w:rsidR="00254246" w:rsidRPr="00254246" w:rsidRDefault="00254246" w:rsidP="00254246">
            <w:pPr>
              <w:spacing w:before="238"/>
              <w:ind w:left="223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 xml:space="preserve">2 </w:t>
            </w:r>
            <w:proofErr w:type="spellStart"/>
            <w:r w:rsidRPr="00254246">
              <w:rPr>
                <w:b/>
                <w:i/>
                <w:spacing w:val="-4"/>
                <w:sz w:val="22"/>
                <w:szCs w:val="22"/>
              </w:rPr>
              <w:t>punti</w:t>
            </w:r>
            <w:proofErr w:type="spellEnd"/>
          </w:p>
        </w:tc>
        <w:tc>
          <w:tcPr>
            <w:tcW w:w="1560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  <w:tc>
          <w:tcPr>
            <w:tcW w:w="1514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</w:tr>
      <w:tr w:rsidR="00254246" w:rsidRPr="00254246" w:rsidTr="00254246">
        <w:trPr>
          <w:trHeight w:val="1031"/>
        </w:trPr>
        <w:tc>
          <w:tcPr>
            <w:tcW w:w="3252" w:type="dxa"/>
            <w:shd w:val="clear" w:color="auto" w:fill="D9D9D9"/>
          </w:tcPr>
          <w:p w:rsidR="00254246" w:rsidRPr="00254246" w:rsidRDefault="00254246" w:rsidP="00254246">
            <w:pPr>
              <w:spacing w:before="238"/>
              <w:ind w:right="136"/>
              <w:jc w:val="center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color w:val="000000"/>
                <w:spacing w:val="-27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Titoli</w:t>
            </w:r>
            <w:proofErr w:type="spellEnd"/>
            <w:r w:rsidRPr="00254246">
              <w:rPr>
                <w:b/>
                <w:i/>
                <w:color w:val="000000"/>
                <w:spacing w:val="-5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Culturali</w:t>
            </w:r>
            <w:proofErr w:type="spellEnd"/>
            <w:r w:rsidRPr="00254246">
              <w:rPr>
                <w:b/>
                <w:i/>
                <w:color w:val="000000"/>
                <w:spacing w:val="-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i/>
                <w:color w:val="000000"/>
                <w:spacing w:val="-2"/>
                <w:sz w:val="22"/>
                <w:szCs w:val="22"/>
                <w:shd w:val="clear" w:color="auto" w:fill="FFFFFF"/>
              </w:rPr>
              <w:t>Specifici</w:t>
            </w:r>
            <w:proofErr w:type="spellEnd"/>
            <w:r w:rsidRPr="00254246">
              <w:rPr>
                <w:b/>
                <w:i/>
                <w:color w:val="000000"/>
                <w:spacing w:val="8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3320" w:type="dxa"/>
            <w:shd w:val="clear" w:color="auto" w:fill="D9D9D9"/>
          </w:tcPr>
          <w:p w:rsidR="00254246" w:rsidRPr="00254246" w:rsidRDefault="00254246" w:rsidP="00254246">
            <w:pPr>
              <w:tabs>
                <w:tab w:val="left" w:pos="3326"/>
              </w:tabs>
              <w:spacing w:before="238"/>
              <w:ind w:left="194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color w:val="000000"/>
                <w:spacing w:val="-27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Punti</w:t>
            </w:r>
            <w:proofErr w:type="spellEnd"/>
            <w:r w:rsidRPr="00254246">
              <w:rPr>
                <w:b/>
                <w:i/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</w:t>
            </w:r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tot</w:t>
            </w:r>
            <w:r>
              <w:rPr>
                <w:b/>
                <w:i/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 </w:t>
            </w:r>
            <w:r w:rsidRPr="00254246">
              <w:rPr>
                <w:b/>
                <w:i/>
                <w:color w:val="000000"/>
                <w:spacing w:val="-10"/>
                <w:sz w:val="22"/>
                <w:szCs w:val="22"/>
                <w:shd w:val="clear" w:color="auto" w:fill="FFFFFF"/>
              </w:rPr>
              <w:t>10</w:t>
            </w:r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ab/>
            </w:r>
          </w:p>
        </w:tc>
        <w:tc>
          <w:tcPr>
            <w:tcW w:w="1560" w:type="dxa"/>
          </w:tcPr>
          <w:p w:rsidR="00254246" w:rsidRPr="00254246" w:rsidRDefault="00254246" w:rsidP="00254246">
            <w:pPr>
              <w:spacing w:before="55"/>
              <w:rPr>
                <w:b/>
                <w:sz w:val="16"/>
                <w:szCs w:val="22"/>
              </w:rPr>
            </w:pPr>
          </w:p>
          <w:p w:rsidR="00254246" w:rsidRPr="00254246" w:rsidRDefault="00254246" w:rsidP="00254246">
            <w:pPr>
              <w:ind w:left="221" w:right="366"/>
              <w:rPr>
                <w:b/>
                <w:sz w:val="16"/>
                <w:szCs w:val="22"/>
              </w:rPr>
            </w:pPr>
            <w:r w:rsidRPr="00254246">
              <w:rPr>
                <w:b/>
                <w:noProof/>
                <w:sz w:val="16"/>
                <w:szCs w:val="22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allowOverlap="1" wp14:anchorId="0F7DEB85" wp14:editId="6CC103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-152035</wp:posOffset>
                      </wp:positionV>
                      <wp:extent cx="984885" cy="655320"/>
                      <wp:effectExtent l="0" t="0" r="0" b="0"/>
                      <wp:wrapNone/>
                      <wp:docPr id="2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4885" cy="655320"/>
                                <a:chOff x="0" y="0"/>
                                <a:chExt cx="984885" cy="655320"/>
                              </a:xfrm>
                            </wpg:grpSpPr>
                            <wps:wsp>
                              <wps:cNvPr id="26" name="Graphic 6"/>
                              <wps:cNvSpPr/>
                              <wps:spPr>
                                <a:xfrm>
                                  <a:off x="0" y="0"/>
                                  <a:ext cx="984885" cy="655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4885" h="655320">
                                      <a:moveTo>
                                        <a:pt x="984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55320"/>
                                      </a:lnTo>
                                      <a:lnTo>
                                        <a:pt x="984808" y="655320"/>
                                      </a:lnTo>
                                      <a:lnTo>
                                        <a:pt x="984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7"/>
                              <wps:cNvSpPr/>
                              <wps:spPr>
                                <a:xfrm>
                                  <a:off x="121920" y="152399"/>
                                  <a:ext cx="647065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7065" h="350520">
                                      <a:moveTo>
                                        <a:pt x="646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646480" y="350520"/>
                                      </a:lnTo>
                                      <a:lnTo>
                                        <a:pt x="646480" y="233172"/>
                                      </a:lnTo>
                                      <a:lnTo>
                                        <a:pt x="646480" y="117348"/>
                                      </a:lnTo>
                                      <a:lnTo>
                                        <a:pt x="646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C8E5DE" id="Group 5" o:spid="_x0000_s1026" style="position:absolute;margin-left:0;margin-top:-11.95pt;width:77.55pt;height:51.6pt;z-index:-251649024;mso-wrap-distance-left:0;mso-wrap-distance-right:0" coordsize="9848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">
                      <v:shape id="Graphic 6" o:spid="_x0000_s1027" style="position:absolute;width:9848;height:6553;visibility:visible;mso-wrap-style:square;v-text-anchor:top" coordsize="984885,655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bnMQA&#10;AADbAAAADwAAAGRycy9kb3ducmV2LnhtbESPzWrDMBCE74G+g9hCb7Hc0IbiRg6hEEh7aX4KzXGx&#10;1paJtXIkJXHfvgoEchxm5htmNh9sJ87kQ+tYwXOWgyCunG65UfCzW47fQISIrLFzTAr+KMC8fBjN&#10;sNDuwhs6b2MjEoRDgQpMjH0hZagMWQyZ64mTVztvMSbpG6k9XhLcdnKS51NpseW0YLCnD0PVYXuy&#10;Cvb+d//K9ffXZx/Q85pXx5N5UerpcVi8g4g0xHv41l5pBZMpXL+k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j25zEAAAA2wAAAA8AAAAAAAAAAAAAAAAAmAIAAGRycy9k&#10;b3ducmV2LnhtbFBLBQYAAAAABAAEAPUAAACJAwAAAAA=&#10;" path="m984808,l,,,655320r984808,l984808,xe" fillcolor="#d9d9d9" stroked="f">
                        <v:path arrowok="t"/>
                      </v:shape>
                      <v:shape id="Graphic 7" o:spid="_x0000_s1028" style="position:absolute;left:1219;top:1523;width:6470;height:3506;visibility:visible;mso-wrap-style:square;v-text-anchor:top" coordsize="647065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qMwMIA&#10;AADbAAAADwAAAGRycy9kb3ducmV2LnhtbESPQYvCMBSE7wv+h/AEb2tqD7pWoyxKQfGk9gc8m7dt&#10;d5uX0sS2/nsjCHscZuYbZr0dTC06al1lWcFsGoEgzq2uuFCQXdPPLxDOI2usLZOCBznYbkYfa0y0&#10;7flM3cUXIkDYJaig9L5JpHR5SQbd1DbEwfuxrUEfZFtI3WIf4KaWcRTNpcGKw0KJDe1Kyv8ud6Mg&#10;7X73x+XC93HKTu8zPnX17aTUZDx8r0B4Gvx/+N0+aAXxAl5fwg+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ozAwgAAANsAAAAPAAAAAAAAAAAAAAAAAJgCAABkcnMvZG93&#10;bnJldi54bWxQSwUGAAAAAAQABAD1AAAAhwMAAAAA&#10;" path="m646480,l,,,117348,,233172,,350520r646480,l646480,233172r,-115824l646480,xe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Pr="00254246">
              <w:rPr>
                <w:b/>
                <w:sz w:val="16"/>
                <w:szCs w:val="22"/>
              </w:rPr>
              <w:t>Punteggio</w:t>
            </w:r>
            <w:proofErr w:type="spellEnd"/>
            <w:r w:rsidRPr="00254246">
              <w:rPr>
                <w:b/>
                <w:spacing w:val="80"/>
                <w:w w:val="150"/>
                <w:sz w:val="16"/>
                <w:szCs w:val="22"/>
              </w:rPr>
              <w:t xml:space="preserve"> </w:t>
            </w:r>
            <w:r w:rsidRPr="00254246">
              <w:rPr>
                <w:b/>
                <w:sz w:val="16"/>
                <w:szCs w:val="22"/>
              </w:rPr>
              <w:t>a</w:t>
            </w:r>
            <w:r w:rsidRPr="00254246">
              <w:rPr>
                <w:b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spacing w:val="-4"/>
                <w:sz w:val="16"/>
                <w:szCs w:val="22"/>
              </w:rPr>
              <w:t>cura</w:t>
            </w:r>
            <w:proofErr w:type="spellEnd"/>
            <w:r w:rsidRPr="00254246">
              <w:rPr>
                <w:b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spacing w:val="-2"/>
                <w:sz w:val="16"/>
                <w:szCs w:val="22"/>
              </w:rPr>
              <w:t>candidato</w:t>
            </w:r>
            <w:proofErr w:type="spellEnd"/>
          </w:p>
        </w:tc>
        <w:tc>
          <w:tcPr>
            <w:tcW w:w="1514" w:type="dxa"/>
            <w:shd w:val="clear" w:color="auto" w:fill="D9D9D9"/>
          </w:tcPr>
          <w:p w:rsidR="00254246" w:rsidRPr="00254246" w:rsidRDefault="00254246" w:rsidP="00254246">
            <w:pPr>
              <w:spacing w:before="55"/>
              <w:rPr>
                <w:b/>
                <w:sz w:val="16"/>
                <w:szCs w:val="22"/>
              </w:rPr>
            </w:pPr>
          </w:p>
          <w:p w:rsidR="00254246" w:rsidRPr="00254246" w:rsidRDefault="00254246" w:rsidP="00254246">
            <w:pPr>
              <w:ind w:left="192"/>
              <w:rPr>
                <w:b/>
                <w:sz w:val="16"/>
                <w:szCs w:val="22"/>
              </w:rPr>
            </w:pPr>
            <w:r w:rsidRPr="00254246">
              <w:rPr>
                <w:b/>
                <w:color w:val="000000"/>
                <w:spacing w:val="-12"/>
                <w:sz w:val="16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color w:val="000000"/>
                <w:sz w:val="16"/>
                <w:szCs w:val="22"/>
                <w:shd w:val="clear" w:color="auto" w:fill="FFFFFF"/>
              </w:rPr>
              <w:t>Punteggio</w:t>
            </w:r>
            <w:proofErr w:type="spellEnd"/>
            <w:r w:rsidRPr="00254246">
              <w:rPr>
                <w:b/>
                <w:color w:val="000000"/>
                <w:spacing w:val="31"/>
                <w:sz w:val="16"/>
                <w:szCs w:val="22"/>
                <w:shd w:val="clear" w:color="auto" w:fill="FFFFFF"/>
              </w:rPr>
              <w:t xml:space="preserve">  </w:t>
            </w:r>
            <w:r w:rsidRPr="00254246">
              <w:rPr>
                <w:b/>
                <w:color w:val="000000"/>
                <w:spacing w:val="-10"/>
                <w:sz w:val="16"/>
                <w:szCs w:val="22"/>
                <w:shd w:val="clear" w:color="auto" w:fill="FFFFFF"/>
              </w:rPr>
              <w:t>a</w:t>
            </w:r>
            <w:r w:rsidRPr="00254246">
              <w:rPr>
                <w:b/>
                <w:color w:val="000000"/>
                <w:spacing w:val="40"/>
                <w:sz w:val="16"/>
                <w:szCs w:val="22"/>
                <w:shd w:val="clear" w:color="auto" w:fill="FFFFFF"/>
              </w:rPr>
              <w:t xml:space="preserve"> </w:t>
            </w:r>
          </w:p>
          <w:p w:rsidR="00254246" w:rsidRPr="00254246" w:rsidRDefault="00254246" w:rsidP="00254246">
            <w:pPr>
              <w:spacing w:before="1"/>
              <w:ind w:left="192"/>
              <w:rPr>
                <w:b/>
                <w:sz w:val="16"/>
                <w:szCs w:val="22"/>
              </w:rPr>
            </w:pPr>
            <w:r w:rsidRPr="00254246">
              <w:rPr>
                <w:b/>
                <w:color w:val="000000"/>
                <w:spacing w:val="-12"/>
                <w:sz w:val="16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color w:val="000000"/>
                <w:sz w:val="16"/>
                <w:szCs w:val="22"/>
                <w:shd w:val="clear" w:color="auto" w:fill="FFFFFF"/>
              </w:rPr>
              <w:t>cura</w:t>
            </w:r>
            <w:proofErr w:type="spellEnd"/>
            <w:r w:rsidRPr="00254246">
              <w:rPr>
                <w:b/>
                <w:color w:val="000000"/>
                <w:spacing w:val="-2"/>
                <w:sz w:val="16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color w:val="000000"/>
                <w:spacing w:val="-2"/>
                <w:sz w:val="16"/>
                <w:szCs w:val="22"/>
                <w:shd w:val="clear" w:color="auto" w:fill="FFFFFF"/>
              </w:rPr>
              <w:t>ufficio</w:t>
            </w:r>
            <w:proofErr w:type="spellEnd"/>
            <w:r w:rsidRPr="00254246">
              <w:rPr>
                <w:b/>
                <w:color w:val="000000"/>
                <w:spacing w:val="40"/>
                <w:sz w:val="16"/>
                <w:szCs w:val="22"/>
                <w:shd w:val="clear" w:color="auto" w:fill="FFFFFF"/>
              </w:rPr>
              <w:t xml:space="preserve"> </w:t>
            </w:r>
          </w:p>
        </w:tc>
      </w:tr>
      <w:tr w:rsidR="00254246" w:rsidRPr="00254246" w:rsidTr="00254246">
        <w:trPr>
          <w:trHeight w:val="1347"/>
        </w:trPr>
        <w:tc>
          <w:tcPr>
            <w:tcW w:w="3252" w:type="dxa"/>
          </w:tcPr>
          <w:p w:rsidR="00254246" w:rsidRPr="00254246" w:rsidRDefault="00254246" w:rsidP="00254246">
            <w:pPr>
              <w:tabs>
                <w:tab w:val="left" w:pos="2346"/>
              </w:tabs>
              <w:spacing w:before="239"/>
              <w:ind w:left="220" w:right="356"/>
              <w:jc w:val="both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 xml:space="preserve">Master, Corso di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perfezionamento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pacing w:val="-6"/>
                <w:sz w:val="22"/>
                <w:szCs w:val="22"/>
              </w:rPr>
              <w:t xml:space="preserve">di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durata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minima ore 1500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inerenti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alla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didattica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3320" w:type="dxa"/>
          </w:tcPr>
          <w:p w:rsidR="00254246" w:rsidRPr="00254246" w:rsidRDefault="00254246" w:rsidP="00254246">
            <w:pPr>
              <w:spacing w:before="239" w:line="468" w:lineRule="auto"/>
              <w:ind w:left="223" w:right="1108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>2</w:t>
            </w:r>
            <w:r w:rsidRPr="00254246">
              <w:rPr>
                <w:b/>
                <w:i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per</w:t>
            </w:r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ogni</w:t>
            </w:r>
            <w:proofErr w:type="spellEnd"/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titolo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Max 6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</w:p>
        </w:tc>
        <w:tc>
          <w:tcPr>
            <w:tcW w:w="1560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  <w:tc>
          <w:tcPr>
            <w:tcW w:w="1514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</w:tr>
      <w:tr w:rsidR="00254246" w:rsidRPr="00254246" w:rsidTr="00254246">
        <w:trPr>
          <w:trHeight w:val="2104"/>
        </w:trPr>
        <w:tc>
          <w:tcPr>
            <w:tcW w:w="3252" w:type="dxa"/>
          </w:tcPr>
          <w:p w:rsidR="00254246" w:rsidRPr="00254246" w:rsidRDefault="00254246" w:rsidP="00254246">
            <w:pPr>
              <w:tabs>
                <w:tab w:val="left" w:pos="602"/>
                <w:tab w:val="left" w:pos="1014"/>
                <w:tab w:val="left" w:pos="1057"/>
                <w:tab w:val="left" w:pos="1489"/>
                <w:tab w:val="left" w:pos="1561"/>
                <w:tab w:val="left" w:pos="1806"/>
                <w:tab w:val="left" w:pos="2453"/>
              </w:tabs>
              <w:spacing w:before="238"/>
              <w:ind w:left="220" w:right="356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Corsi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pacing w:val="-6"/>
                <w:sz w:val="22"/>
                <w:szCs w:val="22"/>
              </w:rPr>
              <w:t>di</w:t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formazione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professionale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inerenti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l'Internazionalizzazione</w:t>
            </w:r>
            <w:proofErr w:type="spellEnd"/>
            <w:r w:rsidRPr="00254246">
              <w:rPr>
                <w:b/>
                <w:i/>
                <w:spacing w:val="80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pacing w:val="-10"/>
                <w:sz w:val="22"/>
                <w:szCs w:val="22"/>
              </w:rPr>
              <w:t>e</w:t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pacing w:val="-6"/>
                <w:sz w:val="22"/>
                <w:szCs w:val="22"/>
              </w:rPr>
              <w:t>la</w:t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Intercultura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/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certificato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linguistico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Lingua</w:t>
            </w:r>
            <w:r w:rsidRPr="00254246">
              <w:rPr>
                <w:b/>
                <w:i/>
                <w:spacing w:val="4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inglese</w:t>
            </w:r>
            <w:proofErr w:type="spellEnd"/>
            <w:r w:rsidRPr="00254246">
              <w:rPr>
                <w:b/>
                <w:i/>
                <w:spacing w:val="40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(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almeno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pacing w:val="-4"/>
                <w:sz w:val="22"/>
                <w:szCs w:val="22"/>
              </w:rPr>
              <w:t>B1)</w:t>
            </w:r>
          </w:p>
        </w:tc>
        <w:tc>
          <w:tcPr>
            <w:tcW w:w="3320" w:type="dxa"/>
          </w:tcPr>
          <w:p w:rsidR="00254246" w:rsidRPr="00254246" w:rsidRDefault="00254246" w:rsidP="00254246">
            <w:pPr>
              <w:spacing w:before="238" w:line="468" w:lineRule="auto"/>
              <w:ind w:left="223" w:right="1108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>2</w:t>
            </w:r>
            <w:r w:rsidRPr="00254246">
              <w:rPr>
                <w:b/>
                <w:i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per</w:t>
            </w:r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ogni</w:t>
            </w:r>
            <w:proofErr w:type="spellEnd"/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titolo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Max 4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</w:p>
        </w:tc>
        <w:tc>
          <w:tcPr>
            <w:tcW w:w="1560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  <w:tc>
          <w:tcPr>
            <w:tcW w:w="1514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</w:tr>
    </w:tbl>
    <w:p w:rsidR="00254246" w:rsidRPr="00254246" w:rsidRDefault="00254246" w:rsidP="00254246">
      <w:pPr>
        <w:widowControl w:val="0"/>
        <w:autoSpaceDE w:val="0"/>
        <w:autoSpaceDN w:val="0"/>
        <w:rPr>
          <w:sz w:val="20"/>
          <w:szCs w:val="22"/>
          <w:lang w:eastAsia="en-US"/>
        </w:rPr>
        <w:sectPr w:rsidR="00254246" w:rsidRPr="00254246">
          <w:pgSz w:w="11910" w:h="16840"/>
          <w:pgMar w:top="1320" w:right="992" w:bottom="1200" w:left="992" w:header="0" w:footer="1000" w:gutter="0"/>
          <w:cols w:space="720"/>
        </w:sectPr>
      </w:pPr>
    </w:p>
    <w:tbl>
      <w:tblPr>
        <w:tblStyle w:val="TableNormal2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2"/>
        <w:gridCol w:w="3320"/>
        <w:gridCol w:w="1560"/>
        <w:gridCol w:w="1514"/>
      </w:tblGrid>
      <w:tr w:rsidR="00254246" w:rsidRPr="00254246" w:rsidTr="00254246">
        <w:trPr>
          <w:trHeight w:val="1033"/>
        </w:trPr>
        <w:tc>
          <w:tcPr>
            <w:tcW w:w="3252" w:type="dxa"/>
            <w:tcBorders>
              <w:top w:val="nil"/>
            </w:tcBorders>
          </w:tcPr>
          <w:p w:rsidR="00254246" w:rsidRPr="00254246" w:rsidRDefault="00254246" w:rsidP="00254246">
            <w:pPr>
              <w:tabs>
                <w:tab w:val="left" w:pos="995"/>
                <w:tab w:val="left" w:pos="1450"/>
                <w:tab w:val="left" w:pos="2417"/>
              </w:tabs>
              <w:spacing w:before="241"/>
              <w:ind w:left="220" w:right="357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noProof/>
                <w:sz w:val="22"/>
                <w:szCs w:val="22"/>
              </w:rPr>
              <w:lastRenderedPageBreak/>
              <mc:AlternateContent>
                <mc:Choice Requires="wpg">
                  <w:drawing>
                    <wp:anchor distT="0" distB="0" distL="0" distR="0" simplePos="0" relativeHeight="251668480" behindDoc="1" locked="0" layoutInCell="1" allowOverlap="1" wp14:anchorId="43C0F7FD" wp14:editId="5CF66AAB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1213</wp:posOffset>
                      </wp:positionV>
                      <wp:extent cx="1826895" cy="655955"/>
                      <wp:effectExtent l="0" t="0" r="0" b="0"/>
                      <wp:wrapNone/>
                      <wp:docPr id="2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6895" cy="655955"/>
                                <a:chOff x="0" y="0"/>
                                <a:chExt cx="1826895" cy="655955"/>
                              </a:xfrm>
                            </wpg:grpSpPr>
                            <wps:wsp>
                              <wps:cNvPr id="29" name="Graphic 9"/>
                              <wps:cNvSpPr/>
                              <wps:spPr>
                                <a:xfrm>
                                  <a:off x="0" y="0"/>
                                  <a:ext cx="1826895" cy="6559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6895" h="655955">
                                      <a:moveTo>
                                        <a:pt x="182638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55624"/>
                                      </a:lnTo>
                                      <a:lnTo>
                                        <a:pt x="1826387" y="655624"/>
                                      </a:lnTo>
                                      <a:lnTo>
                                        <a:pt x="182638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10"/>
                              <wps:cNvSpPr/>
                              <wps:spPr>
                                <a:xfrm>
                                  <a:off x="114604" y="152704"/>
                                  <a:ext cx="1493520" cy="3219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93520" h="321945">
                                      <a:moveTo>
                                        <a:pt x="14935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0020"/>
                                      </a:lnTo>
                                      <a:lnTo>
                                        <a:pt x="0" y="321564"/>
                                      </a:lnTo>
                                      <a:lnTo>
                                        <a:pt x="1493520" y="321564"/>
                                      </a:lnTo>
                                      <a:lnTo>
                                        <a:pt x="1493520" y="160020"/>
                                      </a:lnTo>
                                      <a:lnTo>
                                        <a:pt x="14935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179ABE" id="Group 8" o:spid="_x0000_s1026" style="position:absolute;margin-left:.6pt;margin-top:.1pt;width:143.85pt;height:51.65pt;z-index:-251648000;mso-wrap-distance-left:0;mso-wrap-distance-right:0" coordsize="18268,6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">
                      <v:shape id="Graphic 9" o:spid="_x0000_s1027" style="position:absolute;width:18268;height:6559;visibility:visible;mso-wrap-style:square;v-text-anchor:top" coordsize="1826895,655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+h1MYA&#10;AADbAAAADwAAAGRycy9kb3ducmV2LnhtbESPQWvCQBSE70L/w/IKvRTdmEPRNKu0oiA9VF1LobdH&#10;9pkEs29Ddmviv3cLBY/DzHzD5MvBNuJCna8dK5hOEhDEhTM1lwq+jpvxDIQPyAYbx6TgSh6Wi4dR&#10;jplxPR/ookMpIoR9hgqqENpMSl9UZNFPXEscvZPrLIYou1KaDvsIt41Mk+RFWqw5LlTY0qqi4qx/&#10;rYIfvdO9fn7vy8/vdZFuP6b7FjdKPT0Ob68gAg3hHv5vb42CdA5/X+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+h1MYAAADbAAAADwAAAAAAAAAAAAAAAACYAgAAZHJz&#10;L2Rvd25yZXYueG1sUEsFBgAAAAAEAAQA9QAAAIsDAAAAAA==&#10;" path="m1826387,l,,,655624r1826387,l1826387,xe" fillcolor="#d9d9d9" stroked="f">
                        <v:path arrowok="t"/>
                      </v:shape>
                      <v:shape id="Graphic 10" o:spid="_x0000_s1028" style="position:absolute;left:1146;top:1527;width:14935;height:3219;visibility:visible;mso-wrap-style:square;v-text-anchor:top" coordsize="1493520,321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Wll8MA&#10;AADbAAAADwAAAGRycy9kb3ducmV2LnhtbERPTWsCMRC9F/ofwhS8FM3WFpHVKEuhsAd7qHpob8Nm&#10;3KxuJmuSauqvbw6FHh/ve7lOthcX8qFzrOBpUoAgbpzuuFWw372N5yBCRNbYOyYFPxRgvbq/W2Kp&#10;3ZU/6LKNrcghHEpUYGIcSilDY8himLiBOHMH5y3GDH0rtcdrDre9nBbFTFrsODcYHOjVUHPaflsF&#10;00eqNu9n83XzVX3klOrz7eVTqdFDqhYgIqX4L/5z11rBc16fv+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Wll8MAAADbAAAADwAAAAAAAAAAAAAAAACYAgAAZHJzL2Rv&#10;d25yZXYueG1sUEsFBgAAAAAEAAQA9QAAAIgDAAAAAA==&#10;" path="m1493520,l,,,160020,,321564r1493520,l1493520,160020,1493520,xe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Titoli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pacing w:val="-6"/>
                <w:sz w:val="22"/>
                <w:szCs w:val="22"/>
              </w:rPr>
              <w:t>di</w:t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servizio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e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professionali</w:t>
            </w:r>
            <w:proofErr w:type="spellEnd"/>
          </w:p>
        </w:tc>
        <w:tc>
          <w:tcPr>
            <w:tcW w:w="3320" w:type="dxa"/>
            <w:shd w:val="clear" w:color="auto" w:fill="D9D9D9"/>
          </w:tcPr>
          <w:p w:rsidR="00254246" w:rsidRPr="00254246" w:rsidRDefault="00254246" w:rsidP="00254246">
            <w:pPr>
              <w:tabs>
                <w:tab w:val="left" w:pos="3326"/>
              </w:tabs>
              <w:spacing w:before="241"/>
              <w:ind w:left="194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color w:val="000000"/>
                <w:spacing w:val="-27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Punti</w:t>
            </w:r>
            <w:proofErr w:type="spellEnd"/>
            <w:r w:rsidRPr="00254246">
              <w:rPr>
                <w:b/>
                <w:i/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</w:t>
            </w:r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tot</w:t>
            </w:r>
            <w:r w:rsidRPr="00254246">
              <w:rPr>
                <w:b/>
                <w:i/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</w:t>
            </w:r>
            <w:r w:rsidRPr="00254246">
              <w:rPr>
                <w:b/>
                <w:i/>
                <w:color w:val="000000"/>
                <w:spacing w:val="-5"/>
                <w:sz w:val="22"/>
                <w:szCs w:val="22"/>
                <w:shd w:val="clear" w:color="auto" w:fill="FFFFFF"/>
              </w:rPr>
              <w:t>40</w:t>
            </w:r>
            <w:r w:rsidRPr="00254246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ab/>
            </w:r>
          </w:p>
        </w:tc>
        <w:tc>
          <w:tcPr>
            <w:tcW w:w="1560" w:type="dxa"/>
          </w:tcPr>
          <w:p w:rsidR="00254246" w:rsidRPr="00254246" w:rsidRDefault="00254246" w:rsidP="00254246">
            <w:pPr>
              <w:spacing w:before="55"/>
              <w:rPr>
                <w:b/>
                <w:sz w:val="16"/>
                <w:szCs w:val="22"/>
              </w:rPr>
            </w:pPr>
          </w:p>
          <w:p w:rsidR="00254246" w:rsidRPr="00254246" w:rsidRDefault="00254246" w:rsidP="00254246">
            <w:pPr>
              <w:ind w:left="221" w:right="366"/>
              <w:rPr>
                <w:b/>
                <w:sz w:val="16"/>
                <w:szCs w:val="22"/>
              </w:rPr>
            </w:pPr>
            <w:r w:rsidRPr="00254246">
              <w:rPr>
                <w:b/>
                <w:noProof/>
                <w:sz w:val="16"/>
                <w:szCs w:val="22"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allowOverlap="1" wp14:anchorId="74670014" wp14:editId="2E7AF6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-150815</wp:posOffset>
                      </wp:positionV>
                      <wp:extent cx="984885" cy="655955"/>
                      <wp:effectExtent l="0" t="0" r="0" b="0"/>
                      <wp:wrapNone/>
                      <wp:docPr id="3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4885" cy="655955"/>
                                <a:chOff x="0" y="0"/>
                                <a:chExt cx="984885" cy="655955"/>
                              </a:xfrm>
                            </wpg:grpSpPr>
                            <wps:wsp>
                              <wps:cNvPr id="32" name="Graphic 12"/>
                              <wps:cNvSpPr/>
                              <wps:spPr>
                                <a:xfrm>
                                  <a:off x="0" y="0"/>
                                  <a:ext cx="984885" cy="6559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4885" h="655955">
                                      <a:moveTo>
                                        <a:pt x="984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55624"/>
                                      </a:lnTo>
                                      <a:lnTo>
                                        <a:pt x="984808" y="655624"/>
                                      </a:lnTo>
                                      <a:lnTo>
                                        <a:pt x="984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13"/>
                              <wps:cNvSpPr/>
                              <wps:spPr>
                                <a:xfrm>
                                  <a:off x="121920" y="152704"/>
                                  <a:ext cx="647065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7065" h="350520">
                                      <a:moveTo>
                                        <a:pt x="646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5824"/>
                                      </a:lnTo>
                                      <a:lnTo>
                                        <a:pt x="0" y="233172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646480" y="350520"/>
                                      </a:lnTo>
                                      <a:lnTo>
                                        <a:pt x="646480" y="233172"/>
                                      </a:lnTo>
                                      <a:lnTo>
                                        <a:pt x="646480" y="115824"/>
                                      </a:lnTo>
                                      <a:lnTo>
                                        <a:pt x="646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B80416" id="Group 11" o:spid="_x0000_s1026" style="position:absolute;margin-left:0;margin-top:-11.9pt;width:77.55pt;height:51.65pt;z-index:-251646976;mso-wrap-distance-left:0;mso-wrap-distance-right:0" coordsize="9848,6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">
                      <v:shape id="Graphic 12" o:spid="_x0000_s1027" style="position:absolute;width:9848;height:6559;visibility:visible;mso-wrap-style:square;v-text-anchor:top" coordsize="984885,655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no8QA&#10;AADbAAAADwAAAGRycy9kb3ducmV2LnhtbESPQYvCMBSE7wv+h/AEb2tqZRepRqmKICwe1op4fDTP&#10;ttq8lCZq/fdmYcHjMDPfMLNFZ2pxp9ZVlhWMhhEI4tzqigsFh2zzOQHhPLLG2jIpeJKDxbz3McNE&#10;2wf/0n3vCxEg7BJUUHrfJFK6vCSDbmgb4uCdbWvQB9kWUrf4CHBTyziKvqXBisNCiQ2tSsqv+5tR&#10;8JN9LePjLT3Fu3F6TVfy0kXrTKlBv0unIDx1/h3+b2+1gnEMf1/C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Zp6PEAAAA2wAAAA8AAAAAAAAAAAAAAAAAmAIAAGRycy9k&#10;b3ducmV2LnhtbFBLBQYAAAAABAAEAPUAAACJAwAAAAA=&#10;" path="m984808,l,,,655624r984808,l984808,xe" fillcolor="#d9d9d9" stroked="f">
                        <v:path arrowok="t"/>
                      </v:shape>
                      <v:shape id="Graphic 13" o:spid="_x0000_s1028" style="position:absolute;left:1219;top:1527;width:6470;height:3505;visibility:visible;mso-wrap-style:square;v-text-anchor:top" coordsize="647065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gcHsMA&#10;AADbAAAADwAAAGRycy9kb3ducmV2LnhtbESP0WqDQBRE3wP5h+UG+hbXRmgSm00oFaEhTzF+wK17&#10;q7buXXG3av8+Wyj0cZiZM8zhNJtOjDS41rKCxygGQVxZ3XKtoLzl6x0I55E1dpZJwQ85OB2XiwOm&#10;2k58pbHwtQgQdikqaLzvUyld1ZBBF9meOHgfdjDogxxqqQecAtx0chPHT9Jgy2GhwZ5eG6q+im+j&#10;IB8/s/N+66dNzk5nJV/G7v2i1MNqfnkG4Wn2/+G/9ptWkCTw+yX8AH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gcHsMAAADbAAAADwAAAAAAAAAAAAAAAACYAgAAZHJzL2Rv&#10;d25yZXYueG1sUEsFBgAAAAAEAAQA9QAAAIgDAAAAAA==&#10;" path="m646480,l,,,115824,,233172,,350520r646480,l646480,233172r,-117348l646480,xe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Pr="00254246">
              <w:rPr>
                <w:b/>
                <w:sz w:val="16"/>
                <w:szCs w:val="22"/>
              </w:rPr>
              <w:t>Punteggio</w:t>
            </w:r>
            <w:proofErr w:type="spellEnd"/>
            <w:r w:rsidRPr="00254246">
              <w:rPr>
                <w:b/>
                <w:spacing w:val="80"/>
                <w:w w:val="150"/>
                <w:sz w:val="16"/>
                <w:szCs w:val="22"/>
              </w:rPr>
              <w:t xml:space="preserve"> </w:t>
            </w:r>
            <w:r w:rsidRPr="00254246">
              <w:rPr>
                <w:b/>
                <w:sz w:val="16"/>
                <w:szCs w:val="22"/>
              </w:rPr>
              <w:t>a</w:t>
            </w:r>
            <w:r w:rsidRPr="00254246">
              <w:rPr>
                <w:b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spacing w:val="-4"/>
                <w:sz w:val="16"/>
                <w:szCs w:val="22"/>
              </w:rPr>
              <w:t>cura</w:t>
            </w:r>
            <w:proofErr w:type="spellEnd"/>
            <w:r w:rsidRPr="00254246">
              <w:rPr>
                <w:b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spacing w:val="-2"/>
                <w:sz w:val="16"/>
                <w:szCs w:val="22"/>
              </w:rPr>
              <w:t>candidato</w:t>
            </w:r>
            <w:proofErr w:type="spellEnd"/>
          </w:p>
        </w:tc>
        <w:tc>
          <w:tcPr>
            <w:tcW w:w="1514" w:type="dxa"/>
            <w:shd w:val="clear" w:color="auto" w:fill="D9D9D9"/>
          </w:tcPr>
          <w:p w:rsidR="00254246" w:rsidRPr="00254246" w:rsidRDefault="00254246" w:rsidP="00254246">
            <w:pPr>
              <w:spacing w:before="55"/>
              <w:rPr>
                <w:b/>
                <w:sz w:val="16"/>
                <w:szCs w:val="22"/>
              </w:rPr>
            </w:pPr>
          </w:p>
          <w:p w:rsidR="00254246" w:rsidRPr="00254246" w:rsidRDefault="00254246" w:rsidP="00254246">
            <w:pPr>
              <w:ind w:left="192"/>
              <w:rPr>
                <w:b/>
                <w:sz w:val="16"/>
                <w:szCs w:val="22"/>
              </w:rPr>
            </w:pPr>
            <w:r w:rsidRPr="00254246">
              <w:rPr>
                <w:b/>
                <w:color w:val="000000"/>
                <w:spacing w:val="-12"/>
                <w:sz w:val="16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color w:val="000000"/>
                <w:sz w:val="16"/>
                <w:szCs w:val="22"/>
                <w:shd w:val="clear" w:color="auto" w:fill="FFFFFF"/>
              </w:rPr>
              <w:t>Punteggio</w:t>
            </w:r>
            <w:proofErr w:type="spellEnd"/>
            <w:r w:rsidRPr="00254246">
              <w:rPr>
                <w:b/>
                <w:color w:val="000000"/>
                <w:spacing w:val="31"/>
                <w:sz w:val="16"/>
                <w:szCs w:val="22"/>
                <w:shd w:val="clear" w:color="auto" w:fill="FFFFFF"/>
              </w:rPr>
              <w:t xml:space="preserve">  </w:t>
            </w:r>
            <w:r w:rsidRPr="00254246">
              <w:rPr>
                <w:b/>
                <w:color w:val="000000"/>
                <w:spacing w:val="-10"/>
                <w:sz w:val="16"/>
                <w:szCs w:val="22"/>
                <w:shd w:val="clear" w:color="auto" w:fill="FFFFFF"/>
              </w:rPr>
              <w:t>a</w:t>
            </w:r>
            <w:r w:rsidRPr="00254246">
              <w:rPr>
                <w:b/>
                <w:color w:val="000000"/>
                <w:spacing w:val="40"/>
                <w:sz w:val="16"/>
                <w:szCs w:val="22"/>
                <w:shd w:val="clear" w:color="auto" w:fill="FFFFFF"/>
              </w:rPr>
              <w:t xml:space="preserve"> </w:t>
            </w:r>
          </w:p>
          <w:p w:rsidR="00254246" w:rsidRPr="00254246" w:rsidRDefault="00254246" w:rsidP="00254246">
            <w:pPr>
              <w:spacing w:before="1"/>
              <w:ind w:left="192"/>
              <w:rPr>
                <w:b/>
                <w:sz w:val="16"/>
                <w:szCs w:val="22"/>
              </w:rPr>
            </w:pPr>
            <w:r w:rsidRPr="00254246">
              <w:rPr>
                <w:b/>
                <w:color w:val="000000"/>
                <w:spacing w:val="-12"/>
                <w:sz w:val="16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color w:val="000000"/>
                <w:sz w:val="16"/>
                <w:szCs w:val="22"/>
                <w:shd w:val="clear" w:color="auto" w:fill="FFFFFF"/>
              </w:rPr>
              <w:t>cura</w:t>
            </w:r>
            <w:proofErr w:type="spellEnd"/>
            <w:r w:rsidRPr="00254246">
              <w:rPr>
                <w:b/>
                <w:color w:val="000000"/>
                <w:spacing w:val="-2"/>
                <w:sz w:val="16"/>
                <w:szCs w:val="22"/>
                <w:shd w:val="clear" w:color="auto" w:fill="FFFFFF"/>
              </w:rPr>
              <w:t xml:space="preserve"> </w:t>
            </w:r>
            <w:proofErr w:type="spellStart"/>
            <w:r w:rsidRPr="00254246">
              <w:rPr>
                <w:b/>
                <w:color w:val="000000"/>
                <w:spacing w:val="-2"/>
                <w:sz w:val="16"/>
                <w:szCs w:val="22"/>
                <w:shd w:val="clear" w:color="auto" w:fill="FFFFFF"/>
              </w:rPr>
              <w:t>ufficio</w:t>
            </w:r>
            <w:proofErr w:type="spellEnd"/>
            <w:r w:rsidRPr="00254246">
              <w:rPr>
                <w:b/>
                <w:color w:val="000000"/>
                <w:spacing w:val="40"/>
                <w:sz w:val="16"/>
                <w:szCs w:val="22"/>
                <w:shd w:val="clear" w:color="auto" w:fill="FFFFFF"/>
              </w:rPr>
              <w:t xml:space="preserve"> </w:t>
            </w:r>
          </w:p>
        </w:tc>
      </w:tr>
      <w:tr w:rsidR="00254246" w:rsidRPr="00254246" w:rsidTr="00254246">
        <w:trPr>
          <w:trHeight w:val="3263"/>
        </w:trPr>
        <w:tc>
          <w:tcPr>
            <w:tcW w:w="3252" w:type="dxa"/>
          </w:tcPr>
          <w:p w:rsidR="00254246" w:rsidRPr="00254246" w:rsidRDefault="00254246" w:rsidP="00254246">
            <w:pPr>
              <w:ind w:left="333" w:right="356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lastRenderedPageBreak/>
              <w:t>Contributi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della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/del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partecipante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alle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iniziative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e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ai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progetti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della</w:t>
            </w:r>
            <w:proofErr w:type="spellEnd"/>
            <w:r w:rsidRPr="00254246">
              <w:rPr>
                <w:b/>
                <w:i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scuola</w:t>
            </w:r>
            <w:proofErr w:type="spellEnd"/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con</w:t>
            </w:r>
            <w:r w:rsidRPr="00254246">
              <w:rPr>
                <w:b/>
                <w:i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attività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inerenti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le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Funzioni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Strumentali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e le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commissioni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a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partire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dall’anno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scolastico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2022/2023,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compreso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l’anno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in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corso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3320" w:type="dxa"/>
          </w:tcPr>
          <w:p w:rsidR="00254246" w:rsidRPr="00254246" w:rsidRDefault="00254246" w:rsidP="00254246">
            <w:pPr>
              <w:numPr>
                <w:ilvl w:val="0"/>
                <w:numId w:val="50"/>
              </w:numPr>
              <w:tabs>
                <w:tab w:val="left" w:pos="823"/>
              </w:tabs>
              <w:ind w:right="630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t>Funzioni</w:t>
            </w:r>
            <w:proofErr w:type="spellEnd"/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Strumentali</w:t>
            </w:r>
            <w:proofErr w:type="spellEnd"/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 xml:space="preserve">(2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ad anno)</w:t>
            </w:r>
          </w:p>
          <w:p w:rsidR="00254246" w:rsidRPr="00254246" w:rsidRDefault="00254246" w:rsidP="00254246">
            <w:pPr>
              <w:numPr>
                <w:ilvl w:val="0"/>
                <w:numId w:val="50"/>
              </w:numPr>
              <w:tabs>
                <w:tab w:val="left" w:pos="823"/>
              </w:tabs>
              <w:ind w:right="338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t>componenti</w:t>
            </w:r>
            <w:proofErr w:type="spellEnd"/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in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commissioni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(1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ad anno);</w:t>
            </w:r>
          </w:p>
          <w:p w:rsidR="00254246" w:rsidRPr="00254246" w:rsidRDefault="00254246" w:rsidP="00254246">
            <w:pPr>
              <w:numPr>
                <w:ilvl w:val="0"/>
                <w:numId w:val="50"/>
              </w:numPr>
              <w:tabs>
                <w:tab w:val="left" w:pos="823"/>
              </w:tabs>
              <w:ind w:right="376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t>Collaboratori</w:t>
            </w:r>
            <w:proofErr w:type="spellEnd"/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del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 xml:space="preserve">Dirigente (1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ad anno);</w:t>
            </w:r>
          </w:p>
          <w:p w:rsidR="00254246" w:rsidRPr="00254246" w:rsidRDefault="00254246" w:rsidP="00254246">
            <w:pPr>
              <w:numPr>
                <w:ilvl w:val="0"/>
                <w:numId w:val="50"/>
              </w:numPr>
              <w:tabs>
                <w:tab w:val="left" w:pos="823"/>
              </w:tabs>
              <w:ind w:right="586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t>Coordinatori</w:t>
            </w:r>
            <w:proofErr w:type="spellEnd"/>
            <w:r w:rsidRPr="00254246">
              <w:rPr>
                <w:b/>
                <w:i/>
                <w:spacing w:val="-12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di</w:t>
            </w:r>
            <w:r w:rsidRPr="00254246">
              <w:rPr>
                <w:b/>
                <w:i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plesso</w:t>
            </w:r>
            <w:proofErr w:type="spellEnd"/>
            <w:r w:rsidRPr="00254246">
              <w:rPr>
                <w:b/>
                <w:i/>
                <w:spacing w:val="-13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 xml:space="preserve">(1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ad anno);</w:t>
            </w:r>
          </w:p>
          <w:p w:rsidR="00254246" w:rsidRPr="00254246" w:rsidRDefault="00254246" w:rsidP="00254246">
            <w:pPr>
              <w:numPr>
                <w:ilvl w:val="0"/>
                <w:numId w:val="50"/>
              </w:numPr>
              <w:tabs>
                <w:tab w:val="left" w:pos="823"/>
              </w:tabs>
              <w:ind w:right="586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t>Referente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intercultura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/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Referente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inclusione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(1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ad anno)</w:t>
            </w:r>
          </w:p>
          <w:p w:rsidR="00254246" w:rsidRPr="00254246" w:rsidRDefault="00254246" w:rsidP="00254246">
            <w:pPr>
              <w:ind w:left="223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>Max</w:t>
            </w:r>
            <w:r w:rsidRPr="00254246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 xml:space="preserve">20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punti</w:t>
            </w:r>
            <w:proofErr w:type="spellEnd"/>
          </w:p>
        </w:tc>
        <w:tc>
          <w:tcPr>
            <w:tcW w:w="1560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  <w:tc>
          <w:tcPr>
            <w:tcW w:w="1514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</w:tr>
      <w:tr w:rsidR="00254246" w:rsidRPr="00254246" w:rsidTr="00254246">
        <w:trPr>
          <w:trHeight w:val="1207"/>
        </w:trPr>
        <w:tc>
          <w:tcPr>
            <w:tcW w:w="3252" w:type="dxa"/>
          </w:tcPr>
          <w:p w:rsidR="00254246" w:rsidRPr="00254246" w:rsidRDefault="00254246" w:rsidP="00254246">
            <w:pPr>
              <w:tabs>
                <w:tab w:val="left" w:pos="1381"/>
                <w:tab w:val="left" w:pos="1832"/>
              </w:tabs>
              <w:spacing w:before="238"/>
              <w:ind w:left="220" w:right="356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Anzianità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ab/>
            </w:r>
            <w:r w:rsidRPr="00254246">
              <w:rPr>
                <w:b/>
                <w:i/>
                <w:spacing w:val="-6"/>
                <w:sz w:val="22"/>
                <w:szCs w:val="22"/>
              </w:rPr>
              <w:t>di</w:t>
            </w:r>
            <w:r w:rsidRPr="00254246">
              <w:rPr>
                <w:b/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servizio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 xml:space="preserve">come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docente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di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ruolo</w:t>
            </w:r>
            <w:proofErr w:type="spellEnd"/>
          </w:p>
        </w:tc>
        <w:tc>
          <w:tcPr>
            <w:tcW w:w="3320" w:type="dxa"/>
          </w:tcPr>
          <w:p w:rsidR="00254246" w:rsidRPr="00254246" w:rsidRDefault="00254246" w:rsidP="00254246">
            <w:pPr>
              <w:spacing w:before="238"/>
              <w:ind w:left="223" w:right="357"/>
              <w:jc w:val="both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 xml:space="preserve">da 1 a 3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anni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= 2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</w:p>
          <w:p w:rsidR="00254246" w:rsidRPr="00254246" w:rsidRDefault="00254246" w:rsidP="00254246">
            <w:pPr>
              <w:spacing w:before="238"/>
              <w:ind w:left="223" w:right="357"/>
              <w:jc w:val="both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 xml:space="preserve">da 3 a 5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anni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= 3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</w:p>
          <w:p w:rsidR="00254246" w:rsidRPr="00254246" w:rsidRDefault="00254246" w:rsidP="00254246">
            <w:pPr>
              <w:spacing w:before="238"/>
              <w:ind w:left="223" w:right="357"/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t>oltre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5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anni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= 4 </w:t>
            </w:r>
            <w:proofErr w:type="spellStart"/>
            <w:r w:rsidRPr="00254246">
              <w:rPr>
                <w:b/>
                <w:i/>
                <w:spacing w:val="-4"/>
                <w:sz w:val="22"/>
                <w:szCs w:val="22"/>
              </w:rPr>
              <w:t>punti</w:t>
            </w:r>
            <w:proofErr w:type="spellEnd"/>
          </w:p>
        </w:tc>
        <w:tc>
          <w:tcPr>
            <w:tcW w:w="1560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  <w:tc>
          <w:tcPr>
            <w:tcW w:w="1514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</w:tr>
      <w:tr w:rsidR="00254246" w:rsidRPr="00254246" w:rsidTr="00254246">
        <w:trPr>
          <w:trHeight w:val="3263"/>
        </w:trPr>
        <w:tc>
          <w:tcPr>
            <w:tcW w:w="3252" w:type="dxa"/>
          </w:tcPr>
          <w:p w:rsidR="00254246" w:rsidRPr="00254246" w:rsidRDefault="00254246" w:rsidP="00254246">
            <w:pPr>
              <w:tabs>
                <w:tab w:val="left" w:pos="1746"/>
              </w:tabs>
              <w:spacing w:before="233"/>
              <w:ind w:left="220"/>
              <w:rPr>
                <w:i/>
                <w:sz w:val="22"/>
                <w:szCs w:val="22"/>
              </w:rPr>
            </w:pP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Contributi</w:t>
            </w:r>
            <w:proofErr w:type="spellEnd"/>
            <w:r w:rsidRPr="00254246">
              <w:rPr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della</w:t>
            </w:r>
            <w:proofErr w:type="spellEnd"/>
            <w:r w:rsidRPr="00254246">
              <w:rPr>
                <w:i/>
                <w:spacing w:val="-2"/>
                <w:sz w:val="22"/>
                <w:szCs w:val="22"/>
              </w:rPr>
              <w:t>/del</w:t>
            </w:r>
          </w:p>
          <w:p w:rsidR="00254246" w:rsidRPr="00254246" w:rsidRDefault="00254246" w:rsidP="00254246">
            <w:pPr>
              <w:tabs>
                <w:tab w:val="left" w:pos="1520"/>
                <w:tab w:val="left" w:pos="1662"/>
                <w:tab w:val="left" w:pos="2187"/>
                <w:tab w:val="left" w:pos="2270"/>
                <w:tab w:val="left" w:pos="2454"/>
              </w:tabs>
              <w:spacing w:before="2"/>
              <w:ind w:left="220" w:right="355"/>
              <w:rPr>
                <w:b/>
                <w:i/>
                <w:spacing w:val="-2"/>
                <w:sz w:val="22"/>
                <w:szCs w:val="22"/>
              </w:rPr>
            </w:pP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partecipante</w:t>
            </w:r>
            <w:proofErr w:type="spellEnd"/>
            <w:r w:rsidRPr="00254246">
              <w:rPr>
                <w:i/>
                <w:sz w:val="22"/>
                <w:szCs w:val="22"/>
              </w:rPr>
              <w:tab/>
            </w:r>
            <w:r w:rsidRPr="00254246">
              <w:rPr>
                <w:i/>
                <w:sz w:val="22"/>
                <w:szCs w:val="22"/>
              </w:rPr>
              <w:tab/>
            </w:r>
            <w:r w:rsidRPr="00254246">
              <w:rPr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i/>
                <w:spacing w:val="-4"/>
                <w:sz w:val="22"/>
                <w:szCs w:val="22"/>
              </w:rPr>
              <w:t>alle</w:t>
            </w:r>
            <w:proofErr w:type="spellEnd"/>
            <w:r w:rsidRPr="00254246">
              <w:rPr>
                <w:i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iniziative</w:t>
            </w:r>
            <w:proofErr w:type="spellEnd"/>
            <w:r w:rsidRPr="00254246">
              <w:rPr>
                <w:i/>
                <w:spacing w:val="80"/>
                <w:sz w:val="22"/>
                <w:szCs w:val="22"/>
              </w:rPr>
              <w:t xml:space="preserve"> </w:t>
            </w:r>
            <w:r w:rsidRPr="00254246">
              <w:rPr>
                <w:i/>
                <w:sz w:val="22"/>
                <w:szCs w:val="22"/>
              </w:rPr>
              <w:t>e</w:t>
            </w:r>
            <w:r w:rsidRPr="00254246">
              <w:rPr>
                <w:i/>
                <w:spacing w:val="8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ai</w:t>
            </w:r>
            <w:proofErr w:type="spellEnd"/>
            <w:r w:rsidRPr="00254246">
              <w:rPr>
                <w:i/>
                <w:spacing w:val="8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progetti</w:t>
            </w:r>
            <w:proofErr w:type="spellEnd"/>
            <w:r w:rsidRPr="0025424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della</w:t>
            </w:r>
            <w:proofErr w:type="spellEnd"/>
            <w:r w:rsidRPr="00254246">
              <w:rPr>
                <w:i/>
                <w:spacing w:val="4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scuola</w:t>
            </w:r>
            <w:proofErr w:type="spellEnd"/>
            <w:r w:rsidRPr="00254246">
              <w:rPr>
                <w:i/>
                <w:spacing w:val="40"/>
                <w:sz w:val="22"/>
                <w:szCs w:val="22"/>
              </w:rPr>
              <w:t xml:space="preserve"> </w:t>
            </w:r>
            <w:r w:rsidRPr="00254246">
              <w:rPr>
                <w:i/>
                <w:sz w:val="22"/>
                <w:szCs w:val="22"/>
              </w:rPr>
              <w:t>con</w:t>
            </w:r>
            <w:r w:rsidRPr="00254246">
              <w:rPr>
                <w:i/>
                <w:spacing w:val="4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attività</w:t>
            </w:r>
            <w:proofErr w:type="spellEnd"/>
            <w:r w:rsidRPr="0025424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inerenti</w:t>
            </w:r>
            <w:proofErr w:type="spellEnd"/>
            <w:r w:rsidRPr="00254246">
              <w:rPr>
                <w:i/>
                <w:spacing w:val="40"/>
                <w:sz w:val="22"/>
                <w:szCs w:val="22"/>
              </w:rPr>
              <w:t xml:space="preserve"> </w:t>
            </w:r>
            <w:r w:rsidRPr="00254246">
              <w:rPr>
                <w:i/>
                <w:sz w:val="22"/>
                <w:szCs w:val="22"/>
              </w:rPr>
              <w:t>a</w:t>
            </w:r>
            <w:r w:rsidRPr="00254246">
              <w:rPr>
                <w:i/>
                <w:spacing w:val="4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progetti</w:t>
            </w:r>
            <w:proofErr w:type="spellEnd"/>
            <w:r w:rsidRPr="00254246">
              <w:rPr>
                <w:i/>
                <w:sz w:val="22"/>
                <w:szCs w:val="22"/>
              </w:rPr>
              <w:tab/>
            </w:r>
            <w:r w:rsidRPr="00254246">
              <w:rPr>
                <w:i/>
                <w:sz w:val="22"/>
                <w:szCs w:val="22"/>
              </w:rPr>
              <w:tab/>
            </w:r>
            <w:r w:rsidRPr="00254246">
              <w:rPr>
                <w:i/>
                <w:spacing w:val="-4"/>
                <w:sz w:val="22"/>
                <w:szCs w:val="22"/>
              </w:rPr>
              <w:t xml:space="preserve">di: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Internazionalizzazione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>/</w:t>
            </w:r>
          </w:p>
          <w:p w:rsidR="00254246" w:rsidRPr="00254246" w:rsidRDefault="00254246" w:rsidP="00254246">
            <w:pPr>
              <w:tabs>
                <w:tab w:val="left" w:pos="1520"/>
                <w:tab w:val="left" w:pos="1662"/>
                <w:tab w:val="left" w:pos="2187"/>
                <w:tab w:val="left" w:pos="2270"/>
                <w:tab w:val="left" w:pos="2454"/>
              </w:tabs>
              <w:spacing w:before="2"/>
              <w:ind w:left="220" w:right="355"/>
              <w:rPr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Intercultura</w:t>
            </w:r>
            <w:proofErr w:type="spellEnd"/>
            <w:r w:rsidRPr="00254246">
              <w:rPr>
                <w:b/>
                <w:i/>
                <w:spacing w:val="-2"/>
                <w:sz w:val="22"/>
                <w:szCs w:val="22"/>
              </w:rPr>
              <w:t>/Erasmus+</w:t>
            </w:r>
            <w:r w:rsidRPr="00254246">
              <w:rPr>
                <w:b/>
                <w:i/>
                <w:spacing w:val="-10"/>
                <w:sz w:val="22"/>
                <w:szCs w:val="22"/>
              </w:rPr>
              <w:t xml:space="preserve">/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Etwinning</w:t>
            </w:r>
            <w:proofErr w:type="spellEnd"/>
            <w:r w:rsidRPr="00254246">
              <w:rPr>
                <w:b/>
                <w:i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nell’Istituto</w:t>
            </w:r>
            <w:proofErr w:type="spellEnd"/>
            <w:r w:rsidRPr="00254246">
              <w:rPr>
                <w:i/>
                <w:spacing w:val="28"/>
                <w:sz w:val="22"/>
                <w:szCs w:val="22"/>
              </w:rPr>
              <w:t xml:space="preserve"> </w:t>
            </w:r>
            <w:r w:rsidRPr="00254246">
              <w:rPr>
                <w:i/>
                <w:sz w:val="22"/>
                <w:szCs w:val="22"/>
              </w:rPr>
              <w:t xml:space="preserve">a </w:t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partire</w:t>
            </w:r>
            <w:proofErr w:type="spellEnd"/>
            <w:r w:rsidRPr="00254246">
              <w:rPr>
                <w:i/>
                <w:sz w:val="22"/>
                <w:szCs w:val="22"/>
              </w:rPr>
              <w:tab/>
            </w:r>
            <w:r w:rsidRPr="00254246">
              <w:rPr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dall’anno</w:t>
            </w:r>
            <w:proofErr w:type="spellEnd"/>
            <w:r w:rsidRPr="00254246">
              <w:rPr>
                <w:i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scolastico</w:t>
            </w:r>
            <w:proofErr w:type="spellEnd"/>
            <w:r w:rsidRPr="00254246">
              <w:rPr>
                <w:i/>
                <w:sz w:val="22"/>
                <w:szCs w:val="22"/>
              </w:rPr>
              <w:tab/>
            </w:r>
            <w:r w:rsidRPr="00254246">
              <w:rPr>
                <w:i/>
                <w:spacing w:val="-2"/>
                <w:sz w:val="22"/>
                <w:szCs w:val="22"/>
              </w:rPr>
              <w:t xml:space="preserve">2022/2023, </w:t>
            </w:r>
            <w:proofErr w:type="spellStart"/>
            <w:r w:rsidRPr="00254246">
              <w:rPr>
                <w:i/>
                <w:sz w:val="22"/>
                <w:szCs w:val="22"/>
              </w:rPr>
              <w:t>compreso</w:t>
            </w:r>
            <w:proofErr w:type="spellEnd"/>
            <w:r w:rsidRPr="00254246">
              <w:rPr>
                <w:i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l’anno</w:t>
            </w:r>
            <w:proofErr w:type="spellEnd"/>
            <w:r w:rsidRPr="00254246">
              <w:rPr>
                <w:i/>
                <w:spacing w:val="-11"/>
                <w:sz w:val="22"/>
                <w:szCs w:val="22"/>
              </w:rPr>
              <w:t xml:space="preserve"> </w:t>
            </w:r>
            <w:r w:rsidRPr="00254246">
              <w:rPr>
                <w:i/>
                <w:sz w:val="22"/>
                <w:szCs w:val="22"/>
              </w:rPr>
              <w:t>in</w:t>
            </w:r>
            <w:r w:rsidRPr="00254246">
              <w:rPr>
                <w:i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corso</w:t>
            </w:r>
            <w:proofErr w:type="spellEnd"/>
            <w:r w:rsidRPr="00254246">
              <w:rPr>
                <w:i/>
                <w:spacing w:val="-2"/>
                <w:sz w:val="22"/>
                <w:szCs w:val="22"/>
              </w:rPr>
              <w:t>.</w:t>
            </w:r>
          </w:p>
        </w:tc>
        <w:tc>
          <w:tcPr>
            <w:tcW w:w="3320" w:type="dxa"/>
          </w:tcPr>
          <w:p w:rsidR="00254246" w:rsidRPr="00254246" w:rsidRDefault="00254246" w:rsidP="00254246">
            <w:pPr>
              <w:spacing w:before="238"/>
              <w:ind w:left="223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2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per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ogni</w:t>
            </w:r>
            <w:proofErr w:type="spellEnd"/>
            <w:r w:rsidRPr="00254246">
              <w:rPr>
                <w:b/>
                <w:i/>
                <w:spacing w:val="-13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incarico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>,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per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ogni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pacing w:val="-4"/>
                <w:sz w:val="22"/>
                <w:szCs w:val="22"/>
              </w:rPr>
              <w:t>anno</w:t>
            </w:r>
          </w:p>
          <w:p w:rsidR="00254246" w:rsidRPr="00254246" w:rsidRDefault="00254246" w:rsidP="00254246">
            <w:pPr>
              <w:spacing w:before="241"/>
              <w:ind w:left="223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>max</w:t>
            </w:r>
            <w:r w:rsidRPr="00254246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8</w:t>
            </w:r>
            <w:r w:rsidRPr="00254246"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punti</w:t>
            </w:r>
            <w:proofErr w:type="spellEnd"/>
          </w:p>
        </w:tc>
        <w:tc>
          <w:tcPr>
            <w:tcW w:w="1560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  <w:tc>
          <w:tcPr>
            <w:tcW w:w="1514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</w:tr>
      <w:tr w:rsidR="00254246" w:rsidRPr="00254246" w:rsidTr="00254246">
        <w:trPr>
          <w:trHeight w:val="2125"/>
        </w:trPr>
        <w:tc>
          <w:tcPr>
            <w:tcW w:w="3252" w:type="dxa"/>
          </w:tcPr>
          <w:p w:rsidR="00254246" w:rsidRPr="00254246" w:rsidRDefault="00254246" w:rsidP="00254246">
            <w:pPr>
              <w:tabs>
                <w:tab w:val="left" w:pos="1662"/>
                <w:tab w:val="left" w:pos="1746"/>
              </w:tabs>
              <w:spacing w:before="233"/>
              <w:ind w:left="220" w:right="355"/>
              <w:jc w:val="both"/>
              <w:rPr>
                <w:i/>
                <w:sz w:val="22"/>
                <w:szCs w:val="22"/>
              </w:rPr>
            </w:pP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Contributi</w:t>
            </w:r>
            <w:proofErr w:type="spellEnd"/>
            <w:r w:rsidRPr="00254246">
              <w:rPr>
                <w:i/>
                <w:sz w:val="22"/>
                <w:szCs w:val="22"/>
              </w:rPr>
              <w:tab/>
            </w:r>
            <w:r w:rsidRPr="00254246">
              <w:rPr>
                <w:i/>
                <w:sz w:val="22"/>
                <w:szCs w:val="22"/>
              </w:rPr>
              <w:tab/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della</w:t>
            </w:r>
            <w:proofErr w:type="spellEnd"/>
            <w:r w:rsidRPr="00254246">
              <w:rPr>
                <w:i/>
                <w:spacing w:val="-2"/>
                <w:sz w:val="22"/>
                <w:szCs w:val="22"/>
              </w:rPr>
              <w:t xml:space="preserve">/del </w:t>
            </w:r>
            <w:proofErr w:type="spellStart"/>
            <w:r w:rsidRPr="00254246">
              <w:rPr>
                <w:i/>
                <w:sz w:val="22"/>
                <w:szCs w:val="22"/>
              </w:rPr>
              <w:t>partecipante</w:t>
            </w:r>
            <w:proofErr w:type="spellEnd"/>
            <w:r w:rsidRPr="00254246">
              <w:rPr>
                <w:i/>
                <w:sz w:val="22"/>
                <w:szCs w:val="22"/>
              </w:rPr>
              <w:t xml:space="preserve"> in </w:t>
            </w:r>
            <w:proofErr w:type="spellStart"/>
            <w:r w:rsidRPr="00254246">
              <w:rPr>
                <w:i/>
                <w:sz w:val="22"/>
                <w:szCs w:val="22"/>
              </w:rPr>
              <w:t>qualità</w:t>
            </w:r>
            <w:proofErr w:type="spellEnd"/>
            <w:r w:rsidRPr="00254246">
              <w:rPr>
                <w:i/>
                <w:sz w:val="22"/>
                <w:szCs w:val="22"/>
              </w:rPr>
              <w:t xml:space="preserve"> di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Responsabile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r w:rsidRPr="00254246">
              <w:rPr>
                <w:i/>
                <w:sz w:val="22"/>
                <w:szCs w:val="22"/>
              </w:rPr>
              <w:t xml:space="preserve">di </w:t>
            </w:r>
            <w:proofErr w:type="spellStart"/>
            <w:r w:rsidRPr="00254246">
              <w:rPr>
                <w:i/>
                <w:sz w:val="22"/>
                <w:szCs w:val="22"/>
              </w:rPr>
              <w:t>progetto</w:t>
            </w:r>
            <w:proofErr w:type="spellEnd"/>
            <w:r w:rsidRPr="00254246">
              <w:rPr>
                <w:i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pacing w:val="-2"/>
                <w:sz w:val="22"/>
                <w:szCs w:val="22"/>
              </w:rPr>
              <w:t>Erasmus+</w:t>
            </w:r>
            <w:r w:rsidRPr="00254246">
              <w:rPr>
                <w:b/>
                <w:sz w:val="22"/>
                <w:szCs w:val="22"/>
              </w:rPr>
              <w:t xml:space="preserve">, </w:t>
            </w:r>
            <w:r w:rsidRPr="00254246">
              <w:rPr>
                <w:i/>
                <w:sz w:val="22"/>
                <w:szCs w:val="22"/>
              </w:rPr>
              <w:t xml:space="preserve">a </w:t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partire</w:t>
            </w:r>
            <w:proofErr w:type="spellEnd"/>
            <w:r w:rsidRPr="0025424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dall’anno</w:t>
            </w:r>
            <w:proofErr w:type="spellEnd"/>
            <w:r w:rsidRPr="00254246">
              <w:rPr>
                <w:i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scolastico</w:t>
            </w:r>
            <w:proofErr w:type="spellEnd"/>
            <w:r w:rsidRPr="00254246">
              <w:rPr>
                <w:i/>
                <w:sz w:val="22"/>
                <w:szCs w:val="22"/>
              </w:rPr>
              <w:t xml:space="preserve"> 2022/2023, </w:t>
            </w:r>
            <w:proofErr w:type="spellStart"/>
            <w:r w:rsidRPr="00254246">
              <w:rPr>
                <w:i/>
                <w:sz w:val="22"/>
                <w:szCs w:val="22"/>
              </w:rPr>
              <w:t>compreso</w:t>
            </w:r>
            <w:proofErr w:type="spellEnd"/>
            <w:r w:rsidRPr="00254246">
              <w:rPr>
                <w:i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z w:val="22"/>
                <w:szCs w:val="22"/>
              </w:rPr>
              <w:t>l’anno</w:t>
            </w:r>
            <w:proofErr w:type="spellEnd"/>
            <w:r w:rsidRPr="00254246">
              <w:rPr>
                <w:i/>
                <w:spacing w:val="-11"/>
                <w:sz w:val="22"/>
                <w:szCs w:val="22"/>
              </w:rPr>
              <w:t xml:space="preserve"> </w:t>
            </w:r>
            <w:r w:rsidRPr="00254246">
              <w:rPr>
                <w:i/>
                <w:sz w:val="22"/>
                <w:szCs w:val="22"/>
              </w:rPr>
              <w:t>in</w:t>
            </w:r>
            <w:r w:rsidRPr="00254246">
              <w:rPr>
                <w:i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corso</w:t>
            </w:r>
            <w:proofErr w:type="spellEnd"/>
            <w:r w:rsidRPr="00254246">
              <w:rPr>
                <w:i/>
                <w:spacing w:val="-2"/>
                <w:sz w:val="22"/>
                <w:szCs w:val="22"/>
              </w:rPr>
              <w:t>.</w:t>
            </w:r>
          </w:p>
        </w:tc>
        <w:tc>
          <w:tcPr>
            <w:tcW w:w="3320" w:type="dxa"/>
          </w:tcPr>
          <w:p w:rsidR="00254246" w:rsidRPr="00254246" w:rsidRDefault="00254246" w:rsidP="00254246">
            <w:pPr>
              <w:spacing w:before="238"/>
              <w:ind w:left="223"/>
              <w:rPr>
                <w:b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2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per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ogni</w:t>
            </w:r>
            <w:proofErr w:type="spellEnd"/>
            <w:r w:rsidRPr="00254246">
              <w:rPr>
                <w:b/>
                <w:i/>
                <w:spacing w:val="-13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incarico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>,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per</w:t>
            </w:r>
            <w:r w:rsidRPr="00254246">
              <w:rPr>
                <w:b/>
                <w:i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z w:val="22"/>
                <w:szCs w:val="22"/>
              </w:rPr>
              <w:t>ogni</w:t>
            </w:r>
            <w:proofErr w:type="spellEnd"/>
            <w:r w:rsidRPr="00254246">
              <w:rPr>
                <w:b/>
                <w:i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pacing w:val="-4"/>
                <w:sz w:val="22"/>
                <w:szCs w:val="22"/>
              </w:rPr>
              <w:t>anno</w:t>
            </w:r>
          </w:p>
          <w:p w:rsidR="00254246" w:rsidRPr="00254246" w:rsidRDefault="00254246" w:rsidP="00254246">
            <w:pPr>
              <w:spacing w:before="241"/>
              <w:ind w:left="223"/>
              <w:rPr>
                <w:b/>
                <w:i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>max</w:t>
            </w:r>
            <w:r w:rsidRPr="00254246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z w:val="22"/>
                <w:szCs w:val="22"/>
              </w:rPr>
              <w:t>8</w:t>
            </w:r>
            <w:r w:rsidRPr="00254246"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i/>
                <w:spacing w:val="-2"/>
                <w:sz w:val="22"/>
                <w:szCs w:val="22"/>
              </w:rPr>
              <w:t>punti</w:t>
            </w:r>
            <w:proofErr w:type="spellEnd"/>
          </w:p>
        </w:tc>
        <w:tc>
          <w:tcPr>
            <w:tcW w:w="1560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  <w:tc>
          <w:tcPr>
            <w:tcW w:w="1514" w:type="dxa"/>
          </w:tcPr>
          <w:p w:rsidR="00254246" w:rsidRPr="00254246" w:rsidRDefault="00254246" w:rsidP="00254246">
            <w:pPr>
              <w:rPr>
                <w:sz w:val="20"/>
                <w:szCs w:val="22"/>
              </w:rPr>
            </w:pPr>
          </w:p>
        </w:tc>
      </w:tr>
    </w:tbl>
    <w:p w:rsidR="00254246" w:rsidRPr="00254246" w:rsidRDefault="00254246" w:rsidP="00254246">
      <w:pPr>
        <w:widowControl w:val="0"/>
        <w:autoSpaceDE w:val="0"/>
        <w:autoSpaceDN w:val="0"/>
        <w:spacing w:before="4"/>
        <w:rPr>
          <w:b/>
          <w:sz w:val="2"/>
          <w:szCs w:val="22"/>
          <w:lang w:eastAsia="en-US"/>
        </w:rPr>
      </w:pPr>
      <w:bookmarkStart w:id="0" w:name="_GoBack"/>
      <w:bookmarkEnd w:id="0"/>
      <w:r w:rsidRPr="00254246">
        <w:rPr>
          <w:b/>
          <w:sz w:val="2"/>
          <w:szCs w:val="22"/>
          <w:lang w:eastAsia="en-US"/>
        </w:rPr>
        <w:t>A</w:t>
      </w:r>
    </w:p>
    <w:sectPr w:rsidR="00254246" w:rsidRPr="00254246" w:rsidSect="00F2508E">
      <w:headerReference w:type="default" r:id="rId14"/>
      <w:footerReference w:type="even" r:id="rId15"/>
      <w:pgSz w:w="11907" w:h="16839" w:code="9"/>
      <w:pgMar w:top="1843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246" w:rsidRDefault="00254246">
      <w:r>
        <w:separator/>
      </w:r>
    </w:p>
  </w:endnote>
  <w:endnote w:type="continuationSeparator" w:id="0">
    <w:p w:rsidR="00254246" w:rsidRDefault="0025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246" w:rsidRDefault="002542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254246" w:rsidRDefault="00254246">
    <w:pPr>
      <w:pStyle w:val="Pidipagina"/>
    </w:pPr>
  </w:p>
  <w:p w:rsidR="00254246" w:rsidRDefault="00254246"/>
  <w:p w:rsidR="00254246" w:rsidRDefault="0025424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246" w:rsidRDefault="00254246">
      <w:r>
        <w:separator/>
      </w:r>
    </w:p>
  </w:footnote>
  <w:footnote w:type="continuationSeparator" w:id="0">
    <w:p w:rsidR="00254246" w:rsidRDefault="0025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246" w:rsidRPr="000258C6" w:rsidRDefault="00254246" w:rsidP="000258C6">
    <w:pPr>
      <w:pStyle w:val="Intestazione"/>
    </w:pPr>
    <w:r w:rsidRPr="000258C6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2378</wp:posOffset>
          </wp:positionH>
          <wp:positionV relativeFrom="paragraph">
            <wp:posOffset>-122</wp:posOffset>
          </wp:positionV>
          <wp:extent cx="6410325" cy="719847"/>
          <wp:effectExtent l="0" t="0" r="0" b="4445"/>
          <wp:wrapNone/>
          <wp:docPr id="6" name="Immagine 6" descr="C:\Users\dirigente\AppData\Local\Temp\28d9892c-cba0-4cc2-95da-11faafdf72e8_co-funded_en.zip.2e8\co-funded_EN\horizontal\CMYK\JPEG\EN Co-funded by the EU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rigente\AppData\Local\Temp\28d9892c-cba0-4cc2-95da-11faafdf72e8_co-funded_en.zip.2e8\co-funded_EN\horizontal\CMYK\JPEG\EN Co-funded by the EU_PANTO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2496" cy="73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54246" w:rsidRDefault="00254246">
    <w:pPr>
      <w:pStyle w:val="Intestazione"/>
    </w:pPr>
  </w:p>
  <w:p w:rsidR="00254246" w:rsidRDefault="00254246" w:rsidP="00F2508E">
    <w:pPr>
      <w:pStyle w:val="Intestazione"/>
      <w:tabs>
        <w:tab w:val="clear" w:pos="4819"/>
        <w:tab w:val="clear" w:pos="9638"/>
        <w:tab w:val="left" w:pos="323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C20A1"/>
    <w:multiLevelType w:val="hybridMultilevel"/>
    <w:tmpl w:val="D8BAF2E0"/>
    <w:lvl w:ilvl="0" w:tplc="0F685850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0282D36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C0D669F2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ABE500E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AC884A6A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35FEA2C0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326A7D86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FC4695F0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A72A646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D814D6"/>
    <w:multiLevelType w:val="hybridMultilevel"/>
    <w:tmpl w:val="28F8FABE"/>
    <w:lvl w:ilvl="0" w:tplc="50CAD9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45495"/>
    <w:multiLevelType w:val="hybridMultilevel"/>
    <w:tmpl w:val="1FBAAE12"/>
    <w:lvl w:ilvl="0" w:tplc="981608CE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FAE4F7E">
      <w:numFmt w:val="bullet"/>
      <w:lvlText w:val="•"/>
      <w:lvlJc w:val="left"/>
      <w:pPr>
        <w:ind w:left="1153" w:hanging="360"/>
      </w:pPr>
      <w:rPr>
        <w:rFonts w:hint="default"/>
        <w:lang w:val="it-IT" w:eastAsia="en-US" w:bidi="ar-SA"/>
      </w:rPr>
    </w:lvl>
    <w:lvl w:ilvl="2" w:tplc="1902A70A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3" w:tplc="97B21332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4" w:tplc="A9C222CC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  <w:lvl w:ilvl="5" w:tplc="65B0949C">
      <w:numFmt w:val="bullet"/>
      <w:lvlText w:val="•"/>
      <w:lvlJc w:val="left"/>
      <w:pPr>
        <w:ind w:left="2485" w:hanging="360"/>
      </w:pPr>
      <w:rPr>
        <w:rFonts w:hint="default"/>
        <w:lang w:val="it-IT" w:eastAsia="en-US" w:bidi="ar-SA"/>
      </w:rPr>
    </w:lvl>
    <w:lvl w:ilvl="6" w:tplc="99C6D9D8">
      <w:numFmt w:val="bullet"/>
      <w:lvlText w:val="•"/>
      <w:lvlJc w:val="left"/>
      <w:pPr>
        <w:ind w:left="2818" w:hanging="360"/>
      </w:pPr>
      <w:rPr>
        <w:rFonts w:hint="default"/>
        <w:lang w:val="it-IT" w:eastAsia="en-US" w:bidi="ar-SA"/>
      </w:rPr>
    </w:lvl>
    <w:lvl w:ilvl="7" w:tplc="BD16A57A"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8" w:tplc="B03A4584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1C790EAC"/>
    <w:multiLevelType w:val="hybridMultilevel"/>
    <w:tmpl w:val="3A367C88"/>
    <w:lvl w:ilvl="0" w:tplc="1406A254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048C3A">
      <w:numFmt w:val="bullet"/>
      <w:lvlText w:val="•"/>
      <w:lvlJc w:val="left"/>
      <w:pPr>
        <w:ind w:left="1153" w:hanging="360"/>
      </w:pPr>
      <w:rPr>
        <w:rFonts w:hint="default"/>
        <w:lang w:val="it-IT" w:eastAsia="en-US" w:bidi="ar-SA"/>
      </w:rPr>
    </w:lvl>
    <w:lvl w:ilvl="2" w:tplc="292028C6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3" w:tplc="851E3146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4" w:tplc="C2C6DF2E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  <w:lvl w:ilvl="5" w:tplc="668EF0CC">
      <w:numFmt w:val="bullet"/>
      <w:lvlText w:val="•"/>
      <w:lvlJc w:val="left"/>
      <w:pPr>
        <w:ind w:left="2485" w:hanging="360"/>
      </w:pPr>
      <w:rPr>
        <w:rFonts w:hint="default"/>
        <w:lang w:val="it-IT" w:eastAsia="en-US" w:bidi="ar-SA"/>
      </w:rPr>
    </w:lvl>
    <w:lvl w:ilvl="6" w:tplc="5F7C847A">
      <w:numFmt w:val="bullet"/>
      <w:lvlText w:val="•"/>
      <w:lvlJc w:val="left"/>
      <w:pPr>
        <w:ind w:left="2818" w:hanging="360"/>
      </w:pPr>
      <w:rPr>
        <w:rFonts w:hint="default"/>
        <w:lang w:val="it-IT" w:eastAsia="en-US" w:bidi="ar-SA"/>
      </w:rPr>
    </w:lvl>
    <w:lvl w:ilvl="7" w:tplc="D8B8C670"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8" w:tplc="3D82FE06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7B5949"/>
    <w:multiLevelType w:val="hybridMultilevel"/>
    <w:tmpl w:val="3D682A28"/>
    <w:lvl w:ilvl="0" w:tplc="B8726270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B94F0C6">
      <w:numFmt w:val="bullet"/>
      <w:lvlText w:val="•"/>
      <w:lvlJc w:val="left"/>
      <w:pPr>
        <w:ind w:left="1153" w:hanging="360"/>
      </w:pPr>
      <w:rPr>
        <w:rFonts w:hint="default"/>
        <w:lang w:val="it-IT" w:eastAsia="en-US" w:bidi="ar-SA"/>
      </w:rPr>
    </w:lvl>
    <w:lvl w:ilvl="2" w:tplc="A4E6BC0E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3" w:tplc="F1641FB6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4" w:tplc="CDC23DD6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  <w:lvl w:ilvl="5" w:tplc="A9A22F0A">
      <w:numFmt w:val="bullet"/>
      <w:lvlText w:val="•"/>
      <w:lvlJc w:val="left"/>
      <w:pPr>
        <w:ind w:left="2485" w:hanging="360"/>
      </w:pPr>
      <w:rPr>
        <w:rFonts w:hint="default"/>
        <w:lang w:val="it-IT" w:eastAsia="en-US" w:bidi="ar-SA"/>
      </w:rPr>
    </w:lvl>
    <w:lvl w:ilvl="6" w:tplc="E5069698">
      <w:numFmt w:val="bullet"/>
      <w:lvlText w:val="•"/>
      <w:lvlJc w:val="left"/>
      <w:pPr>
        <w:ind w:left="2818" w:hanging="360"/>
      </w:pPr>
      <w:rPr>
        <w:rFonts w:hint="default"/>
        <w:lang w:val="it-IT" w:eastAsia="en-US" w:bidi="ar-SA"/>
      </w:rPr>
    </w:lvl>
    <w:lvl w:ilvl="7" w:tplc="AC00F764"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8" w:tplc="57166A76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AC5D12"/>
    <w:multiLevelType w:val="hybridMultilevel"/>
    <w:tmpl w:val="9078D4E2"/>
    <w:lvl w:ilvl="0" w:tplc="906A995C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7BC04CE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C88ACDF6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F0AE017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9510FC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5B3C74B2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E404BA0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99EA4616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2AD0D6B6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82FA7"/>
    <w:multiLevelType w:val="hybridMultilevel"/>
    <w:tmpl w:val="9A287562"/>
    <w:lvl w:ilvl="0" w:tplc="8FB484E4">
      <w:numFmt w:val="bullet"/>
      <w:lvlText w:val="•"/>
      <w:lvlJc w:val="left"/>
      <w:pPr>
        <w:ind w:left="140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75"/>
        <w:sz w:val="22"/>
        <w:szCs w:val="22"/>
        <w:lang w:val="it-IT" w:eastAsia="en-US" w:bidi="ar-SA"/>
      </w:rPr>
    </w:lvl>
    <w:lvl w:ilvl="1" w:tplc="AB4C0FB4">
      <w:numFmt w:val="bullet"/>
      <w:lvlText w:val="•"/>
      <w:lvlJc w:val="left"/>
      <w:pPr>
        <w:ind w:left="1118" w:hanging="133"/>
      </w:pPr>
      <w:rPr>
        <w:rFonts w:hint="default"/>
        <w:lang w:val="it-IT" w:eastAsia="en-US" w:bidi="ar-SA"/>
      </w:rPr>
    </w:lvl>
    <w:lvl w:ilvl="2" w:tplc="B7CA5A48">
      <w:numFmt w:val="bullet"/>
      <w:lvlText w:val="•"/>
      <w:lvlJc w:val="left"/>
      <w:pPr>
        <w:ind w:left="2096" w:hanging="133"/>
      </w:pPr>
      <w:rPr>
        <w:rFonts w:hint="default"/>
        <w:lang w:val="it-IT" w:eastAsia="en-US" w:bidi="ar-SA"/>
      </w:rPr>
    </w:lvl>
    <w:lvl w:ilvl="3" w:tplc="DCCC3412">
      <w:numFmt w:val="bullet"/>
      <w:lvlText w:val="•"/>
      <w:lvlJc w:val="left"/>
      <w:pPr>
        <w:ind w:left="3074" w:hanging="133"/>
      </w:pPr>
      <w:rPr>
        <w:rFonts w:hint="default"/>
        <w:lang w:val="it-IT" w:eastAsia="en-US" w:bidi="ar-SA"/>
      </w:rPr>
    </w:lvl>
    <w:lvl w:ilvl="4" w:tplc="01BCDE70">
      <w:numFmt w:val="bullet"/>
      <w:lvlText w:val="•"/>
      <w:lvlJc w:val="left"/>
      <w:pPr>
        <w:ind w:left="4052" w:hanging="133"/>
      </w:pPr>
      <w:rPr>
        <w:rFonts w:hint="default"/>
        <w:lang w:val="it-IT" w:eastAsia="en-US" w:bidi="ar-SA"/>
      </w:rPr>
    </w:lvl>
    <w:lvl w:ilvl="5" w:tplc="1BBA1910">
      <w:numFmt w:val="bullet"/>
      <w:lvlText w:val="•"/>
      <w:lvlJc w:val="left"/>
      <w:pPr>
        <w:ind w:left="5031" w:hanging="133"/>
      </w:pPr>
      <w:rPr>
        <w:rFonts w:hint="default"/>
        <w:lang w:val="it-IT" w:eastAsia="en-US" w:bidi="ar-SA"/>
      </w:rPr>
    </w:lvl>
    <w:lvl w:ilvl="6" w:tplc="BE7C3392">
      <w:numFmt w:val="bullet"/>
      <w:lvlText w:val="•"/>
      <w:lvlJc w:val="left"/>
      <w:pPr>
        <w:ind w:left="6009" w:hanging="133"/>
      </w:pPr>
      <w:rPr>
        <w:rFonts w:hint="default"/>
        <w:lang w:val="it-IT" w:eastAsia="en-US" w:bidi="ar-SA"/>
      </w:rPr>
    </w:lvl>
    <w:lvl w:ilvl="7" w:tplc="C2302B68">
      <w:numFmt w:val="bullet"/>
      <w:lvlText w:val="•"/>
      <w:lvlJc w:val="left"/>
      <w:pPr>
        <w:ind w:left="6987" w:hanging="133"/>
      </w:pPr>
      <w:rPr>
        <w:rFonts w:hint="default"/>
        <w:lang w:val="it-IT" w:eastAsia="en-US" w:bidi="ar-SA"/>
      </w:rPr>
    </w:lvl>
    <w:lvl w:ilvl="8" w:tplc="BE044554">
      <w:numFmt w:val="bullet"/>
      <w:lvlText w:val="•"/>
      <w:lvlJc w:val="left"/>
      <w:pPr>
        <w:ind w:left="7965" w:hanging="133"/>
      </w:pPr>
      <w:rPr>
        <w:rFonts w:hint="default"/>
        <w:lang w:val="it-IT" w:eastAsia="en-US" w:bidi="ar-SA"/>
      </w:rPr>
    </w:lvl>
  </w:abstractNum>
  <w:abstractNum w:abstractNumId="24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E40568"/>
    <w:multiLevelType w:val="hybridMultilevel"/>
    <w:tmpl w:val="3998D8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7E309F"/>
    <w:multiLevelType w:val="hybridMultilevel"/>
    <w:tmpl w:val="1ADCCA4E"/>
    <w:lvl w:ilvl="0" w:tplc="95CE9892">
      <w:numFmt w:val="bullet"/>
      <w:lvlText w:val="-"/>
      <w:lvlJc w:val="left"/>
      <w:pPr>
        <w:ind w:left="321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AE276D2">
      <w:numFmt w:val="bullet"/>
      <w:lvlText w:val="-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FA124E2A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 w:tplc="0AD6FBE8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4" w:tplc="B9183DA6">
      <w:numFmt w:val="bullet"/>
      <w:lvlText w:val="•"/>
      <w:lvlJc w:val="left"/>
      <w:pPr>
        <w:ind w:left="3880" w:hanging="360"/>
      </w:pPr>
      <w:rPr>
        <w:rFonts w:hint="default"/>
        <w:lang w:val="it-IT" w:eastAsia="en-US" w:bidi="ar-SA"/>
      </w:rPr>
    </w:lvl>
    <w:lvl w:ilvl="5" w:tplc="6F9C46AE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17BA7CC4">
      <w:numFmt w:val="bullet"/>
      <w:lvlText w:val="•"/>
      <w:lvlJc w:val="left"/>
      <w:pPr>
        <w:ind w:left="5894" w:hanging="360"/>
      </w:pPr>
      <w:rPr>
        <w:rFonts w:hint="default"/>
        <w:lang w:val="it-IT" w:eastAsia="en-US" w:bidi="ar-SA"/>
      </w:rPr>
    </w:lvl>
    <w:lvl w:ilvl="7" w:tplc="D794F5DC">
      <w:numFmt w:val="bullet"/>
      <w:lvlText w:val="•"/>
      <w:lvlJc w:val="left"/>
      <w:pPr>
        <w:ind w:left="6901" w:hanging="360"/>
      </w:pPr>
      <w:rPr>
        <w:rFonts w:hint="default"/>
        <w:lang w:val="it-IT" w:eastAsia="en-US" w:bidi="ar-SA"/>
      </w:rPr>
    </w:lvl>
    <w:lvl w:ilvl="8" w:tplc="813A07A0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3A731C8"/>
    <w:multiLevelType w:val="hybridMultilevel"/>
    <w:tmpl w:val="EEE67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CC3C80"/>
    <w:multiLevelType w:val="hybridMultilevel"/>
    <w:tmpl w:val="60749590"/>
    <w:lvl w:ilvl="0" w:tplc="256E418A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2A0D44C">
      <w:numFmt w:val="bullet"/>
      <w:lvlText w:val="•"/>
      <w:lvlJc w:val="left"/>
      <w:pPr>
        <w:ind w:left="1153" w:hanging="360"/>
      </w:pPr>
      <w:rPr>
        <w:rFonts w:hint="default"/>
        <w:lang w:val="it-IT" w:eastAsia="en-US" w:bidi="ar-SA"/>
      </w:rPr>
    </w:lvl>
    <w:lvl w:ilvl="2" w:tplc="00DC5E8A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3" w:tplc="46D4A7EE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4" w:tplc="DC1EE308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  <w:lvl w:ilvl="5" w:tplc="6C2A1B26">
      <w:numFmt w:val="bullet"/>
      <w:lvlText w:val="•"/>
      <w:lvlJc w:val="left"/>
      <w:pPr>
        <w:ind w:left="2485" w:hanging="360"/>
      </w:pPr>
      <w:rPr>
        <w:rFonts w:hint="default"/>
        <w:lang w:val="it-IT" w:eastAsia="en-US" w:bidi="ar-SA"/>
      </w:rPr>
    </w:lvl>
    <w:lvl w:ilvl="6" w:tplc="C234DD8E">
      <w:numFmt w:val="bullet"/>
      <w:lvlText w:val="•"/>
      <w:lvlJc w:val="left"/>
      <w:pPr>
        <w:ind w:left="2818" w:hanging="360"/>
      </w:pPr>
      <w:rPr>
        <w:rFonts w:hint="default"/>
        <w:lang w:val="it-IT" w:eastAsia="en-US" w:bidi="ar-SA"/>
      </w:rPr>
    </w:lvl>
    <w:lvl w:ilvl="7" w:tplc="4B82276A"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8" w:tplc="71D09B32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4" w15:restartNumberingAfterBreak="0">
    <w:nsid w:val="482B6F2E"/>
    <w:multiLevelType w:val="hybridMultilevel"/>
    <w:tmpl w:val="6C241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5B5C04"/>
    <w:multiLevelType w:val="hybridMultilevel"/>
    <w:tmpl w:val="5E1A67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6B11B0"/>
    <w:multiLevelType w:val="hybridMultilevel"/>
    <w:tmpl w:val="696CC8A0"/>
    <w:lvl w:ilvl="0" w:tplc="60003876">
      <w:numFmt w:val="bullet"/>
      <w:lvlText w:val="-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E3EA2E2">
      <w:numFmt w:val="bullet"/>
      <w:lvlText w:val="•"/>
      <w:lvlJc w:val="left"/>
      <w:pPr>
        <w:ind w:left="1103" w:hanging="360"/>
      </w:pPr>
      <w:rPr>
        <w:rFonts w:hint="default"/>
        <w:lang w:val="it-IT" w:eastAsia="en-US" w:bidi="ar-SA"/>
      </w:rPr>
    </w:lvl>
    <w:lvl w:ilvl="2" w:tplc="58D0B5CE">
      <w:numFmt w:val="bullet"/>
      <w:lvlText w:val="•"/>
      <w:lvlJc w:val="left"/>
      <w:pPr>
        <w:ind w:left="1387" w:hanging="360"/>
      </w:pPr>
      <w:rPr>
        <w:rFonts w:hint="default"/>
        <w:lang w:val="it-IT" w:eastAsia="en-US" w:bidi="ar-SA"/>
      </w:rPr>
    </w:lvl>
    <w:lvl w:ilvl="3" w:tplc="2158B1E8">
      <w:numFmt w:val="bullet"/>
      <w:lvlText w:val="•"/>
      <w:lvlJc w:val="left"/>
      <w:pPr>
        <w:ind w:left="1671" w:hanging="360"/>
      </w:pPr>
      <w:rPr>
        <w:rFonts w:hint="default"/>
        <w:lang w:val="it-IT" w:eastAsia="en-US" w:bidi="ar-SA"/>
      </w:rPr>
    </w:lvl>
    <w:lvl w:ilvl="4" w:tplc="C68A1DB2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5" w:tplc="9164491E">
      <w:numFmt w:val="bullet"/>
      <w:lvlText w:val="•"/>
      <w:lvlJc w:val="left"/>
      <w:pPr>
        <w:ind w:left="2238" w:hanging="360"/>
      </w:pPr>
      <w:rPr>
        <w:rFonts w:hint="default"/>
        <w:lang w:val="it-IT" w:eastAsia="en-US" w:bidi="ar-SA"/>
      </w:rPr>
    </w:lvl>
    <w:lvl w:ilvl="6" w:tplc="5DD08DD2">
      <w:numFmt w:val="bullet"/>
      <w:lvlText w:val="•"/>
      <w:lvlJc w:val="left"/>
      <w:pPr>
        <w:ind w:left="2522" w:hanging="360"/>
      </w:pPr>
      <w:rPr>
        <w:rFonts w:hint="default"/>
        <w:lang w:val="it-IT" w:eastAsia="en-US" w:bidi="ar-SA"/>
      </w:rPr>
    </w:lvl>
    <w:lvl w:ilvl="7" w:tplc="245C32E2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8" w:tplc="5A32B9B8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1209F1"/>
    <w:multiLevelType w:val="hybridMultilevel"/>
    <w:tmpl w:val="CB0ABDFA"/>
    <w:lvl w:ilvl="0" w:tplc="0410000F">
      <w:start w:val="1"/>
      <w:numFmt w:val="decimal"/>
      <w:lvlText w:val="%1.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2" w15:restartNumberingAfterBreak="0">
    <w:nsid w:val="63E4691E"/>
    <w:multiLevelType w:val="hybridMultilevel"/>
    <w:tmpl w:val="C7D0FD72"/>
    <w:lvl w:ilvl="0" w:tplc="BCFA6C1C">
      <w:numFmt w:val="bullet"/>
      <w:lvlText w:val="-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5C0EF68">
      <w:numFmt w:val="bullet"/>
      <w:lvlText w:val="•"/>
      <w:lvlJc w:val="left"/>
      <w:pPr>
        <w:ind w:left="1103" w:hanging="360"/>
      </w:pPr>
      <w:rPr>
        <w:rFonts w:hint="default"/>
        <w:lang w:val="it-IT" w:eastAsia="en-US" w:bidi="ar-SA"/>
      </w:rPr>
    </w:lvl>
    <w:lvl w:ilvl="2" w:tplc="1BFE44C0">
      <w:numFmt w:val="bullet"/>
      <w:lvlText w:val="•"/>
      <w:lvlJc w:val="left"/>
      <w:pPr>
        <w:ind w:left="1387" w:hanging="360"/>
      </w:pPr>
      <w:rPr>
        <w:rFonts w:hint="default"/>
        <w:lang w:val="it-IT" w:eastAsia="en-US" w:bidi="ar-SA"/>
      </w:rPr>
    </w:lvl>
    <w:lvl w:ilvl="3" w:tplc="C966FF16">
      <w:numFmt w:val="bullet"/>
      <w:lvlText w:val="•"/>
      <w:lvlJc w:val="left"/>
      <w:pPr>
        <w:ind w:left="1671" w:hanging="360"/>
      </w:pPr>
      <w:rPr>
        <w:rFonts w:hint="default"/>
        <w:lang w:val="it-IT" w:eastAsia="en-US" w:bidi="ar-SA"/>
      </w:rPr>
    </w:lvl>
    <w:lvl w:ilvl="4" w:tplc="95B01A48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5" w:tplc="A8C8AF06">
      <w:numFmt w:val="bullet"/>
      <w:lvlText w:val="•"/>
      <w:lvlJc w:val="left"/>
      <w:pPr>
        <w:ind w:left="2238" w:hanging="360"/>
      </w:pPr>
      <w:rPr>
        <w:rFonts w:hint="default"/>
        <w:lang w:val="it-IT" w:eastAsia="en-US" w:bidi="ar-SA"/>
      </w:rPr>
    </w:lvl>
    <w:lvl w:ilvl="6" w:tplc="13DC453A">
      <w:numFmt w:val="bullet"/>
      <w:lvlText w:val="•"/>
      <w:lvlJc w:val="left"/>
      <w:pPr>
        <w:ind w:left="2522" w:hanging="360"/>
      </w:pPr>
      <w:rPr>
        <w:rFonts w:hint="default"/>
        <w:lang w:val="it-IT" w:eastAsia="en-US" w:bidi="ar-SA"/>
      </w:rPr>
    </w:lvl>
    <w:lvl w:ilvl="7" w:tplc="4044D4D2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8" w:tplc="362ECEBA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6A602DB7"/>
    <w:multiLevelType w:val="multilevel"/>
    <w:tmpl w:val="E1F057A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4" w15:restartNumberingAfterBreak="0">
    <w:nsid w:val="6B4221EE"/>
    <w:multiLevelType w:val="hybridMultilevel"/>
    <w:tmpl w:val="C0121A06"/>
    <w:lvl w:ilvl="0" w:tplc="607602EE">
      <w:start w:val="4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D67B15"/>
    <w:multiLevelType w:val="hybridMultilevel"/>
    <w:tmpl w:val="54DE20A2"/>
    <w:lvl w:ilvl="0" w:tplc="28E05F0C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D40F798">
      <w:numFmt w:val="bullet"/>
      <w:lvlText w:val="-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1C659D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2F5065D4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FDD6A8F0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786E9EA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16507812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9A06CFC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9118DAC0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46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E60643"/>
    <w:multiLevelType w:val="hybridMultilevel"/>
    <w:tmpl w:val="BCBAC1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6D7D6C"/>
    <w:multiLevelType w:val="hybridMultilevel"/>
    <w:tmpl w:val="C854DAB6"/>
    <w:lvl w:ilvl="0" w:tplc="F61AD4C0">
      <w:numFmt w:val="bullet"/>
      <w:lvlText w:val="●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A3A679A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0E007C8A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1D8A8412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2D5EBF24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5052EB4C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40F69DAC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60D07F94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DEE81C9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6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1"/>
  </w:num>
  <w:num w:numId="8">
    <w:abstractNumId w:val="33"/>
  </w:num>
  <w:num w:numId="9">
    <w:abstractNumId w:val="17"/>
  </w:num>
  <w:num w:numId="10">
    <w:abstractNumId w:val="48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24"/>
  </w:num>
  <w:num w:numId="16">
    <w:abstractNumId w:val="46"/>
  </w:num>
  <w:num w:numId="17">
    <w:abstractNumId w:val="9"/>
  </w:num>
  <w:num w:numId="18">
    <w:abstractNumId w:val="32"/>
  </w:num>
  <w:num w:numId="19">
    <w:abstractNumId w:val="3"/>
  </w:num>
  <w:num w:numId="20">
    <w:abstractNumId w:val="4"/>
  </w:num>
  <w:num w:numId="21">
    <w:abstractNumId w:val="20"/>
  </w:num>
  <w:num w:numId="22">
    <w:abstractNumId w:val="22"/>
  </w:num>
  <w:num w:numId="23">
    <w:abstractNumId w:val="25"/>
  </w:num>
  <w:num w:numId="24">
    <w:abstractNumId w:val="37"/>
  </w:num>
  <w:num w:numId="25">
    <w:abstractNumId w:val="12"/>
  </w:num>
  <w:num w:numId="26">
    <w:abstractNumId w:val="38"/>
  </w:num>
  <w:num w:numId="27">
    <w:abstractNumId w:val="36"/>
  </w:num>
  <w:num w:numId="28">
    <w:abstractNumId w:val="40"/>
  </w:num>
  <w:num w:numId="29">
    <w:abstractNumId w:val="13"/>
  </w:num>
  <w:num w:numId="30">
    <w:abstractNumId w:val="34"/>
  </w:num>
  <w:num w:numId="31">
    <w:abstractNumId w:val="30"/>
  </w:num>
  <w:num w:numId="32">
    <w:abstractNumId w:val="43"/>
  </w:num>
  <w:num w:numId="33">
    <w:abstractNumId w:val="35"/>
  </w:num>
  <w:num w:numId="34">
    <w:abstractNumId w:val="27"/>
  </w:num>
  <w:num w:numId="35">
    <w:abstractNumId w:val="10"/>
  </w:num>
  <w:num w:numId="36">
    <w:abstractNumId w:val="23"/>
  </w:num>
  <w:num w:numId="37">
    <w:abstractNumId w:val="49"/>
  </w:num>
  <w:num w:numId="38">
    <w:abstractNumId w:val="21"/>
  </w:num>
  <w:num w:numId="39">
    <w:abstractNumId w:val="31"/>
  </w:num>
  <w:num w:numId="40">
    <w:abstractNumId w:val="16"/>
  </w:num>
  <w:num w:numId="41">
    <w:abstractNumId w:val="39"/>
  </w:num>
  <w:num w:numId="42">
    <w:abstractNumId w:val="28"/>
  </w:num>
  <w:num w:numId="43">
    <w:abstractNumId w:val="45"/>
  </w:num>
  <w:num w:numId="44">
    <w:abstractNumId w:val="14"/>
  </w:num>
  <w:num w:numId="45">
    <w:abstractNumId w:val="47"/>
  </w:num>
  <w:num w:numId="46">
    <w:abstractNumId w:val="41"/>
  </w:num>
  <w:num w:numId="47">
    <w:abstractNumId w:val="44"/>
  </w:num>
  <w:num w:numId="48">
    <w:abstractNumId w:val="15"/>
  </w:num>
  <w:num w:numId="49">
    <w:abstractNumId w:val="18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03C0D"/>
    <w:rsid w:val="00010D73"/>
    <w:rsid w:val="0001314D"/>
    <w:rsid w:val="0001443F"/>
    <w:rsid w:val="00015D2C"/>
    <w:rsid w:val="00016658"/>
    <w:rsid w:val="00021EB3"/>
    <w:rsid w:val="000258C6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56A72"/>
    <w:rsid w:val="00060647"/>
    <w:rsid w:val="00062E4A"/>
    <w:rsid w:val="00065A56"/>
    <w:rsid w:val="000670A5"/>
    <w:rsid w:val="0007048C"/>
    <w:rsid w:val="00072224"/>
    <w:rsid w:val="000725C8"/>
    <w:rsid w:val="000736AB"/>
    <w:rsid w:val="00074CDD"/>
    <w:rsid w:val="0007706B"/>
    <w:rsid w:val="00081F69"/>
    <w:rsid w:val="0008242F"/>
    <w:rsid w:val="00093B8A"/>
    <w:rsid w:val="000A19BA"/>
    <w:rsid w:val="000A2C09"/>
    <w:rsid w:val="000A5AEF"/>
    <w:rsid w:val="000A74CB"/>
    <w:rsid w:val="000B12C5"/>
    <w:rsid w:val="000B480F"/>
    <w:rsid w:val="000B6C44"/>
    <w:rsid w:val="000C0039"/>
    <w:rsid w:val="000C11ED"/>
    <w:rsid w:val="000C38F2"/>
    <w:rsid w:val="000C7368"/>
    <w:rsid w:val="000D1AFB"/>
    <w:rsid w:val="000D5BE5"/>
    <w:rsid w:val="000E1D63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0562"/>
    <w:rsid w:val="00101744"/>
    <w:rsid w:val="00104CEA"/>
    <w:rsid w:val="00110A44"/>
    <w:rsid w:val="00112288"/>
    <w:rsid w:val="00112BBD"/>
    <w:rsid w:val="00114DF5"/>
    <w:rsid w:val="0011626C"/>
    <w:rsid w:val="00120828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432"/>
    <w:rsid w:val="00167C80"/>
    <w:rsid w:val="00174486"/>
    <w:rsid w:val="00174541"/>
    <w:rsid w:val="00175FFB"/>
    <w:rsid w:val="001807A8"/>
    <w:rsid w:val="00182723"/>
    <w:rsid w:val="0018422F"/>
    <w:rsid w:val="00185A49"/>
    <w:rsid w:val="00186225"/>
    <w:rsid w:val="0018773E"/>
    <w:rsid w:val="00191CA1"/>
    <w:rsid w:val="001A4C01"/>
    <w:rsid w:val="001A5909"/>
    <w:rsid w:val="001A5D99"/>
    <w:rsid w:val="001A6378"/>
    <w:rsid w:val="001B1257"/>
    <w:rsid w:val="001B1415"/>
    <w:rsid w:val="001B484F"/>
    <w:rsid w:val="001B7378"/>
    <w:rsid w:val="001C0302"/>
    <w:rsid w:val="001C0FDE"/>
    <w:rsid w:val="001C6C49"/>
    <w:rsid w:val="001D4B64"/>
    <w:rsid w:val="001D6B50"/>
    <w:rsid w:val="001D7254"/>
    <w:rsid w:val="001E52E4"/>
    <w:rsid w:val="001E5AB8"/>
    <w:rsid w:val="001F16A2"/>
    <w:rsid w:val="001F207B"/>
    <w:rsid w:val="001F6C2D"/>
    <w:rsid w:val="00207849"/>
    <w:rsid w:val="00210607"/>
    <w:rsid w:val="00211108"/>
    <w:rsid w:val="002124F5"/>
    <w:rsid w:val="00213B82"/>
    <w:rsid w:val="00213C1D"/>
    <w:rsid w:val="0021559E"/>
    <w:rsid w:val="00217C76"/>
    <w:rsid w:val="00222A56"/>
    <w:rsid w:val="002247FE"/>
    <w:rsid w:val="00225146"/>
    <w:rsid w:val="00226CB3"/>
    <w:rsid w:val="00227ECD"/>
    <w:rsid w:val="002318E9"/>
    <w:rsid w:val="0023285D"/>
    <w:rsid w:val="00236375"/>
    <w:rsid w:val="0023672D"/>
    <w:rsid w:val="00240337"/>
    <w:rsid w:val="0024391D"/>
    <w:rsid w:val="00246E77"/>
    <w:rsid w:val="0025352F"/>
    <w:rsid w:val="002539BB"/>
    <w:rsid w:val="00254246"/>
    <w:rsid w:val="00255CE2"/>
    <w:rsid w:val="0025698C"/>
    <w:rsid w:val="0026467A"/>
    <w:rsid w:val="00265864"/>
    <w:rsid w:val="002708A6"/>
    <w:rsid w:val="00273AD1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C1C92"/>
    <w:rsid w:val="002C1E86"/>
    <w:rsid w:val="002C2249"/>
    <w:rsid w:val="002C3370"/>
    <w:rsid w:val="002D472B"/>
    <w:rsid w:val="002D473A"/>
    <w:rsid w:val="002D4DC2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34C6"/>
    <w:rsid w:val="00323C4C"/>
    <w:rsid w:val="00331028"/>
    <w:rsid w:val="003347BF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A13"/>
    <w:rsid w:val="00361D26"/>
    <w:rsid w:val="00363B1F"/>
    <w:rsid w:val="0036522E"/>
    <w:rsid w:val="00367396"/>
    <w:rsid w:val="003709D8"/>
    <w:rsid w:val="003726C9"/>
    <w:rsid w:val="003739B6"/>
    <w:rsid w:val="00374326"/>
    <w:rsid w:val="00374926"/>
    <w:rsid w:val="00376169"/>
    <w:rsid w:val="00380B8B"/>
    <w:rsid w:val="003824FF"/>
    <w:rsid w:val="00382EC8"/>
    <w:rsid w:val="00383ADD"/>
    <w:rsid w:val="00392E1C"/>
    <w:rsid w:val="00395933"/>
    <w:rsid w:val="003959DE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4352"/>
    <w:rsid w:val="003D47A3"/>
    <w:rsid w:val="003E18F4"/>
    <w:rsid w:val="003E2DA4"/>
    <w:rsid w:val="003E2E35"/>
    <w:rsid w:val="003E398B"/>
    <w:rsid w:val="003E5C47"/>
    <w:rsid w:val="003F2D21"/>
    <w:rsid w:val="003F5439"/>
    <w:rsid w:val="003F5D6D"/>
    <w:rsid w:val="004076E9"/>
    <w:rsid w:val="00414813"/>
    <w:rsid w:val="00416DC1"/>
    <w:rsid w:val="004208C7"/>
    <w:rsid w:val="0042568D"/>
    <w:rsid w:val="0042689E"/>
    <w:rsid w:val="00430C48"/>
    <w:rsid w:val="00433881"/>
    <w:rsid w:val="00433CB5"/>
    <w:rsid w:val="00435CFB"/>
    <w:rsid w:val="00437292"/>
    <w:rsid w:val="0044224C"/>
    <w:rsid w:val="00443639"/>
    <w:rsid w:val="00446355"/>
    <w:rsid w:val="0044774A"/>
    <w:rsid w:val="004563DD"/>
    <w:rsid w:val="00462440"/>
    <w:rsid w:val="004652D3"/>
    <w:rsid w:val="004657B2"/>
    <w:rsid w:val="004663AE"/>
    <w:rsid w:val="00466E7D"/>
    <w:rsid w:val="004722C2"/>
    <w:rsid w:val="00473A05"/>
    <w:rsid w:val="00480023"/>
    <w:rsid w:val="0048221A"/>
    <w:rsid w:val="00484CE2"/>
    <w:rsid w:val="00485D17"/>
    <w:rsid w:val="00490061"/>
    <w:rsid w:val="004914CB"/>
    <w:rsid w:val="00495A93"/>
    <w:rsid w:val="00497369"/>
    <w:rsid w:val="004A5D71"/>
    <w:rsid w:val="004A786E"/>
    <w:rsid w:val="004B09C3"/>
    <w:rsid w:val="004B1AA2"/>
    <w:rsid w:val="004B5569"/>
    <w:rsid w:val="004B62EF"/>
    <w:rsid w:val="004B7686"/>
    <w:rsid w:val="004C01A7"/>
    <w:rsid w:val="004C7D0D"/>
    <w:rsid w:val="004D18E3"/>
    <w:rsid w:val="004D1C0F"/>
    <w:rsid w:val="004D539A"/>
    <w:rsid w:val="004E105E"/>
    <w:rsid w:val="004E6955"/>
    <w:rsid w:val="004F7A83"/>
    <w:rsid w:val="00502D36"/>
    <w:rsid w:val="005035B1"/>
    <w:rsid w:val="00503E82"/>
    <w:rsid w:val="00504B83"/>
    <w:rsid w:val="00505644"/>
    <w:rsid w:val="005057E0"/>
    <w:rsid w:val="005104C0"/>
    <w:rsid w:val="0051112D"/>
    <w:rsid w:val="0051271C"/>
    <w:rsid w:val="00520DBD"/>
    <w:rsid w:val="00520F00"/>
    <w:rsid w:val="00525018"/>
    <w:rsid w:val="00526196"/>
    <w:rsid w:val="005263CD"/>
    <w:rsid w:val="0052773A"/>
    <w:rsid w:val="00527AAD"/>
    <w:rsid w:val="00535EF8"/>
    <w:rsid w:val="00540514"/>
    <w:rsid w:val="00543DF4"/>
    <w:rsid w:val="00547C3A"/>
    <w:rsid w:val="00551462"/>
    <w:rsid w:val="005528BF"/>
    <w:rsid w:val="005540B3"/>
    <w:rsid w:val="0055517D"/>
    <w:rsid w:val="00557E4E"/>
    <w:rsid w:val="005603E9"/>
    <w:rsid w:val="00560D60"/>
    <w:rsid w:val="00560F4E"/>
    <w:rsid w:val="00561EFF"/>
    <w:rsid w:val="00565200"/>
    <w:rsid w:val="00566D97"/>
    <w:rsid w:val="00567DE5"/>
    <w:rsid w:val="00567E59"/>
    <w:rsid w:val="00573E53"/>
    <w:rsid w:val="0057553D"/>
    <w:rsid w:val="00576F0F"/>
    <w:rsid w:val="00583A1F"/>
    <w:rsid w:val="00585647"/>
    <w:rsid w:val="00585A3D"/>
    <w:rsid w:val="00585C3D"/>
    <w:rsid w:val="005900AC"/>
    <w:rsid w:val="00591CC1"/>
    <w:rsid w:val="005A1F11"/>
    <w:rsid w:val="005A481E"/>
    <w:rsid w:val="005A4B10"/>
    <w:rsid w:val="005A5AB6"/>
    <w:rsid w:val="005A7F30"/>
    <w:rsid w:val="005B65B5"/>
    <w:rsid w:val="005C3A6A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62C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16CBB"/>
    <w:rsid w:val="006237B9"/>
    <w:rsid w:val="0062483F"/>
    <w:rsid w:val="00632BF9"/>
    <w:rsid w:val="00632F5C"/>
    <w:rsid w:val="00635CBB"/>
    <w:rsid w:val="00636AB8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65886"/>
    <w:rsid w:val="00667F10"/>
    <w:rsid w:val="0067471F"/>
    <w:rsid w:val="00674BB2"/>
    <w:rsid w:val="006759A4"/>
    <w:rsid w:val="006761FD"/>
    <w:rsid w:val="0067699A"/>
    <w:rsid w:val="0068062A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5F58"/>
    <w:rsid w:val="006B7D8C"/>
    <w:rsid w:val="006B7FC2"/>
    <w:rsid w:val="006C0DCD"/>
    <w:rsid w:val="006C1D43"/>
    <w:rsid w:val="006C1E40"/>
    <w:rsid w:val="006C4A78"/>
    <w:rsid w:val="006C761E"/>
    <w:rsid w:val="006D04D6"/>
    <w:rsid w:val="006D415B"/>
    <w:rsid w:val="006D4AC3"/>
    <w:rsid w:val="006E0673"/>
    <w:rsid w:val="006E22D6"/>
    <w:rsid w:val="006E33D9"/>
    <w:rsid w:val="006E4E92"/>
    <w:rsid w:val="006F05B1"/>
    <w:rsid w:val="007018B7"/>
    <w:rsid w:val="00705188"/>
    <w:rsid w:val="00705804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6801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83079"/>
    <w:rsid w:val="00786166"/>
    <w:rsid w:val="0079013C"/>
    <w:rsid w:val="007927F5"/>
    <w:rsid w:val="00796D2C"/>
    <w:rsid w:val="007A00EC"/>
    <w:rsid w:val="007A3EDB"/>
    <w:rsid w:val="007A444F"/>
    <w:rsid w:val="007A4D86"/>
    <w:rsid w:val="007B4259"/>
    <w:rsid w:val="007B4C06"/>
    <w:rsid w:val="007B59D8"/>
    <w:rsid w:val="007C09AC"/>
    <w:rsid w:val="007C4C5B"/>
    <w:rsid w:val="007D3843"/>
    <w:rsid w:val="007D68CA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167AB"/>
    <w:rsid w:val="00821BBE"/>
    <w:rsid w:val="0082652D"/>
    <w:rsid w:val="00826F8A"/>
    <w:rsid w:val="008303A6"/>
    <w:rsid w:val="00831FA2"/>
    <w:rsid w:val="00832733"/>
    <w:rsid w:val="0083680A"/>
    <w:rsid w:val="00842499"/>
    <w:rsid w:val="00842E3A"/>
    <w:rsid w:val="00843B26"/>
    <w:rsid w:val="008459E3"/>
    <w:rsid w:val="00845DDD"/>
    <w:rsid w:val="00847E8A"/>
    <w:rsid w:val="008501A3"/>
    <w:rsid w:val="00854281"/>
    <w:rsid w:val="00854B7C"/>
    <w:rsid w:val="00855040"/>
    <w:rsid w:val="00860CF4"/>
    <w:rsid w:val="008664A2"/>
    <w:rsid w:val="0086776E"/>
    <w:rsid w:val="00870123"/>
    <w:rsid w:val="00871E16"/>
    <w:rsid w:val="00872F50"/>
    <w:rsid w:val="00874365"/>
    <w:rsid w:val="00875E5A"/>
    <w:rsid w:val="00877AC1"/>
    <w:rsid w:val="008805AA"/>
    <w:rsid w:val="00881E62"/>
    <w:rsid w:val="00883FF4"/>
    <w:rsid w:val="00893A90"/>
    <w:rsid w:val="00894D01"/>
    <w:rsid w:val="008976D9"/>
    <w:rsid w:val="00897BDF"/>
    <w:rsid w:val="008A1E97"/>
    <w:rsid w:val="008A25A6"/>
    <w:rsid w:val="008B1ECF"/>
    <w:rsid w:val="008B1FC8"/>
    <w:rsid w:val="008B37FD"/>
    <w:rsid w:val="008B6767"/>
    <w:rsid w:val="008B67E9"/>
    <w:rsid w:val="008C0440"/>
    <w:rsid w:val="008C1400"/>
    <w:rsid w:val="008D1317"/>
    <w:rsid w:val="008E0B02"/>
    <w:rsid w:val="008E0DE5"/>
    <w:rsid w:val="008E22F8"/>
    <w:rsid w:val="008E70C4"/>
    <w:rsid w:val="008E7578"/>
    <w:rsid w:val="008F28B1"/>
    <w:rsid w:val="008F3CD8"/>
    <w:rsid w:val="008F7B5F"/>
    <w:rsid w:val="009043D8"/>
    <w:rsid w:val="0090455C"/>
    <w:rsid w:val="00906BD1"/>
    <w:rsid w:val="009105E1"/>
    <w:rsid w:val="0091078D"/>
    <w:rsid w:val="0091739D"/>
    <w:rsid w:val="00923596"/>
    <w:rsid w:val="009246DD"/>
    <w:rsid w:val="0093431C"/>
    <w:rsid w:val="00940667"/>
    <w:rsid w:val="00941128"/>
    <w:rsid w:val="00942D93"/>
    <w:rsid w:val="009454DE"/>
    <w:rsid w:val="00947939"/>
    <w:rsid w:val="00955B1E"/>
    <w:rsid w:val="00955B20"/>
    <w:rsid w:val="00956EC5"/>
    <w:rsid w:val="009634F0"/>
    <w:rsid w:val="00964DE6"/>
    <w:rsid w:val="00971485"/>
    <w:rsid w:val="0097360E"/>
    <w:rsid w:val="00980B3C"/>
    <w:rsid w:val="0098483C"/>
    <w:rsid w:val="00984E4E"/>
    <w:rsid w:val="00986B21"/>
    <w:rsid w:val="00990253"/>
    <w:rsid w:val="00990DB4"/>
    <w:rsid w:val="009944D6"/>
    <w:rsid w:val="009958CB"/>
    <w:rsid w:val="00997C40"/>
    <w:rsid w:val="009A0D66"/>
    <w:rsid w:val="009A2030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7A30"/>
    <w:rsid w:val="009F0ED6"/>
    <w:rsid w:val="009F1BCB"/>
    <w:rsid w:val="009F477B"/>
    <w:rsid w:val="00A023CC"/>
    <w:rsid w:val="00A10524"/>
    <w:rsid w:val="00A11AC5"/>
    <w:rsid w:val="00A11DB1"/>
    <w:rsid w:val="00A13318"/>
    <w:rsid w:val="00A13401"/>
    <w:rsid w:val="00A15AF4"/>
    <w:rsid w:val="00A174A1"/>
    <w:rsid w:val="00A20939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452D"/>
    <w:rsid w:val="00A909FA"/>
    <w:rsid w:val="00A90F34"/>
    <w:rsid w:val="00A91C14"/>
    <w:rsid w:val="00A94E66"/>
    <w:rsid w:val="00AA3F35"/>
    <w:rsid w:val="00AA6CCD"/>
    <w:rsid w:val="00AB0AE5"/>
    <w:rsid w:val="00AB3F38"/>
    <w:rsid w:val="00AB76C8"/>
    <w:rsid w:val="00AC107F"/>
    <w:rsid w:val="00AC21A5"/>
    <w:rsid w:val="00AC62CF"/>
    <w:rsid w:val="00AD07E7"/>
    <w:rsid w:val="00AD1228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12792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03D"/>
    <w:rsid w:val="00B419CF"/>
    <w:rsid w:val="00B4439D"/>
    <w:rsid w:val="00B50C91"/>
    <w:rsid w:val="00B53156"/>
    <w:rsid w:val="00B545A5"/>
    <w:rsid w:val="00B65801"/>
    <w:rsid w:val="00B671DC"/>
    <w:rsid w:val="00B76CC2"/>
    <w:rsid w:val="00B833F2"/>
    <w:rsid w:val="00B84BE2"/>
    <w:rsid w:val="00B87A3D"/>
    <w:rsid w:val="00B90CAE"/>
    <w:rsid w:val="00B92B95"/>
    <w:rsid w:val="00BA42A4"/>
    <w:rsid w:val="00BA532D"/>
    <w:rsid w:val="00BA6212"/>
    <w:rsid w:val="00BA6627"/>
    <w:rsid w:val="00BB0CD6"/>
    <w:rsid w:val="00BB1BF6"/>
    <w:rsid w:val="00BB38A7"/>
    <w:rsid w:val="00BB6BE2"/>
    <w:rsid w:val="00BB7250"/>
    <w:rsid w:val="00BC35EC"/>
    <w:rsid w:val="00BD0C93"/>
    <w:rsid w:val="00BD5445"/>
    <w:rsid w:val="00BD5E12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165B4"/>
    <w:rsid w:val="00C20594"/>
    <w:rsid w:val="00C231BE"/>
    <w:rsid w:val="00C243CD"/>
    <w:rsid w:val="00C24770"/>
    <w:rsid w:val="00C27911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6B64"/>
    <w:rsid w:val="00C572D7"/>
    <w:rsid w:val="00C61D88"/>
    <w:rsid w:val="00C629FE"/>
    <w:rsid w:val="00C6360A"/>
    <w:rsid w:val="00C678B4"/>
    <w:rsid w:val="00C728F6"/>
    <w:rsid w:val="00C85681"/>
    <w:rsid w:val="00C9066B"/>
    <w:rsid w:val="00C925E4"/>
    <w:rsid w:val="00CA2AB6"/>
    <w:rsid w:val="00CA2D9F"/>
    <w:rsid w:val="00CA7616"/>
    <w:rsid w:val="00CB2568"/>
    <w:rsid w:val="00CB5774"/>
    <w:rsid w:val="00CB5D21"/>
    <w:rsid w:val="00CB5DA3"/>
    <w:rsid w:val="00CB696D"/>
    <w:rsid w:val="00CC066E"/>
    <w:rsid w:val="00CC0C95"/>
    <w:rsid w:val="00CC34E5"/>
    <w:rsid w:val="00CC6D2D"/>
    <w:rsid w:val="00CC72EB"/>
    <w:rsid w:val="00CC7636"/>
    <w:rsid w:val="00CD05C5"/>
    <w:rsid w:val="00CD17BD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0A19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572F5"/>
    <w:rsid w:val="00D6154E"/>
    <w:rsid w:val="00D617C4"/>
    <w:rsid w:val="00D646B2"/>
    <w:rsid w:val="00D81C29"/>
    <w:rsid w:val="00D82D6E"/>
    <w:rsid w:val="00D832A9"/>
    <w:rsid w:val="00D837D4"/>
    <w:rsid w:val="00D91878"/>
    <w:rsid w:val="00D920A3"/>
    <w:rsid w:val="00D94D0B"/>
    <w:rsid w:val="00D95EAE"/>
    <w:rsid w:val="00D9701F"/>
    <w:rsid w:val="00D9743E"/>
    <w:rsid w:val="00D977C5"/>
    <w:rsid w:val="00DA6312"/>
    <w:rsid w:val="00DA7448"/>
    <w:rsid w:val="00DA7978"/>
    <w:rsid w:val="00DA7EDD"/>
    <w:rsid w:val="00DB215F"/>
    <w:rsid w:val="00DB481C"/>
    <w:rsid w:val="00DB71F1"/>
    <w:rsid w:val="00DC08C8"/>
    <w:rsid w:val="00DC09F0"/>
    <w:rsid w:val="00DD1F91"/>
    <w:rsid w:val="00DD2C86"/>
    <w:rsid w:val="00DD463E"/>
    <w:rsid w:val="00DD6228"/>
    <w:rsid w:val="00DD704B"/>
    <w:rsid w:val="00DE049D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27679"/>
    <w:rsid w:val="00E34D43"/>
    <w:rsid w:val="00E37236"/>
    <w:rsid w:val="00E42158"/>
    <w:rsid w:val="00E4244A"/>
    <w:rsid w:val="00E455B8"/>
    <w:rsid w:val="00E5247C"/>
    <w:rsid w:val="00E569D1"/>
    <w:rsid w:val="00E61183"/>
    <w:rsid w:val="00E674BE"/>
    <w:rsid w:val="00E67CD8"/>
    <w:rsid w:val="00E72F8E"/>
    <w:rsid w:val="00E73B87"/>
    <w:rsid w:val="00E74814"/>
    <w:rsid w:val="00E7672F"/>
    <w:rsid w:val="00E77BD4"/>
    <w:rsid w:val="00E8549E"/>
    <w:rsid w:val="00E864A0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303F"/>
    <w:rsid w:val="00EC3183"/>
    <w:rsid w:val="00ED03F7"/>
    <w:rsid w:val="00ED05D3"/>
    <w:rsid w:val="00ED1016"/>
    <w:rsid w:val="00ED5317"/>
    <w:rsid w:val="00ED640E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3533"/>
    <w:rsid w:val="00F2508E"/>
    <w:rsid w:val="00F2677F"/>
    <w:rsid w:val="00F31E08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43E6"/>
    <w:rsid w:val="00F55BE0"/>
    <w:rsid w:val="00F645F8"/>
    <w:rsid w:val="00F74C9B"/>
    <w:rsid w:val="00F800D7"/>
    <w:rsid w:val="00F8229C"/>
    <w:rsid w:val="00F85D2A"/>
    <w:rsid w:val="00F90FA4"/>
    <w:rsid w:val="00F95EBA"/>
    <w:rsid w:val="00F97F53"/>
    <w:rsid w:val="00FA166C"/>
    <w:rsid w:val="00FA6381"/>
    <w:rsid w:val="00FA6860"/>
    <w:rsid w:val="00FB1989"/>
    <w:rsid w:val="00FB410D"/>
    <w:rsid w:val="00FB50C7"/>
    <w:rsid w:val="00FB619F"/>
    <w:rsid w:val="00FB79E4"/>
    <w:rsid w:val="00FC0010"/>
    <w:rsid w:val="00FC095E"/>
    <w:rsid w:val="00FC2222"/>
    <w:rsid w:val="00FC22C9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2A23A7B8-5C57-4386-8F5A-5B8DD4AA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A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7A444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7A444F"/>
    <w:pPr>
      <w:keepNext/>
      <w:ind w:right="1133"/>
      <w:jc w:val="center"/>
      <w:outlineLvl w:val="6"/>
    </w:pPr>
    <w:rPr>
      <w:b/>
    </w:rPr>
  </w:style>
  <w:style w:type="paragraph" w:styleId="Titolo8">
    <w:name w:val="heading 8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7A444F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A444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A444F"/>
  </w:style>
  <w:style w:type="character" w:styleId="Collegamentoipertestuale">
    <w:name w:val="Hyperlink"/>
    <w:rsid w:val="007A444F"/>
    <w:rPr>
      <w:color w:val="0000FF"/>
      <w:u w:val="single"/>
    </w:rPr>
  </w:style>
  <w:style w:type="paragraph" w:customStyle="1" w:styleId="Corpodeltesto1">
    <w:name w:val="Corpo del testo1"/>
    <w:basedOn w:val="Normale"/>
    <w:rsid w:val="007A444F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7A444F"/>
  </w:style>
  <w:style w:type="character" w:styleId="Rimandonotaapidipagina">
    <w:name w:val="footnote reference"/>
    <w:semiHidden/>
    <w:rsid w:val="007A444F"/>
    <w:rPr>
      <w:vertAlign w:val="superscript"/>
    </w:rPr>
  </w:style>
  <w:style w:type="paragraph" w:styleId="Intestazione">
    <w:name w:val="header"/>
    <w:basedOn w:val="Normale"/>
    <w:rsid w:val="007A444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">
    <w:basedOn w:val="Normale"/>
    <w:next w:val="Corpotesto"/>
    <w:rsid w:val="001C0FDE"/>
    <w:rPr>
      <w:szCs w:val="20"/>
    </w:rPr>
  </w:style>
  <w:style w:type="character" w:customStyle="1" w:styleId="StrongEmphasis">
    <w:name w:val="Strong Emphasis"/>
    <w:qFormat/>
    <w:rsid w:val="00331028"/>
    <w:rPr>
      <w:b/>
      <w:bCs/>
    </w:rPr>
  </w:style>
  <w:style w:type="character" w:styleId="Enfasicorsivo">
    <w:name w:val="Emphasis"/>
    <w:qFormat/>
    <w:rsid w:val="00331028"/>
    <w:rPr>
      <w:i/>
      <w:iCs/>
    </w:rPr>
  </w:style>
  <w:style w:type="numbering" w:customStyle="1" w:styleId="Nessunelenco1">
    <w:name w:val="Nessun elenco1"/>
    <w:next w:val="Nessunelenco"/>
    <w:uiPriority w:val="99"/>
    <w:semiHidden/>
    <w:unhideWhenUsed/>
    <w:rsid w:val="00DD2C86"/>
  </w:style>
  <w:style w:type="character" w:customStyle="1" w:styleId="Titolo1Carattere">
    <w:name w:val="Titolo 1 Carattere"/>
    <w:basedOn w:val="Carpredefinitoparagrafo"/>
    <w:link w:val="Titolo1"/>
    <w:uiPriority w:val="1"/>
    <w:rsid w:val="00DD2C86"/>
    <w:rPr>
      <w:rFonts w:ascii="Arial" w:hAnsi="Arial"/>
      <w:b/>
      <w:kern w:val="28"/>
      <w:sz w:val="28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D2C86"/>
    <w:rPr>
      <w:b/>
      <w:sz w:val="24"/>
      <w:szCs w:val="24"/>
      <w:shd w:val="pct10" w:color="auto" w:fill="auto"/>
    </w:rPr>
  </w:style>
  <w:style w:type="table" w:customStyle="1" w:styleId="TableNormal1">
    <w:name w:val="Table Normal1"/>
    <w:uiPriority w:val="2"/>
    <w:semiHidden/>
    <w:unhideWhenUsed/>
    <w:qFormat/>
    <w:rsid w:val="00DD2C8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5424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25424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1E8F8-F930-44CE-8050-5DA2D6BB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Assistente05</cp:lastModifiedBy>
  <cp:revision>3</cp:revision>
  <cp:lastPrinted>2026-01-12T13:58:00Z</cp:lastPrinted>
  <dcterms:created xsi:type="dcterms:W3CDTF">2026-02-04T12:50:00Z</dcterms:created>
  <dcterms:modified xsi:type="dcterms:W3CDTF">2026-02-04T12:51:00Z</dcterms:modified>
</cp:coreProperties>
</file>